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2BF8CC" w14:textId="763070F0" w:rsidR="00201576" w:rsidRPr="00EF6BA1" w:rsidRDefault="003D6716" w:rsidP="00EF6BA1">
      <w:pPr>
        <w:pStyle w:val="Normalny1"/>
        <w:autoSpaceDE w:val="0"/>
        <w:ind w:left="5812"/>
        <w:jc w:val="right"/>
        <w:rPr>
          <w:rFonts w:cs="Times New Roman"/>
          <w:bCs/>
          <w:sz w:val="20"/>
          <w:szCs w:val="20"/>
        </w:rPr>
      </w:pPr>
      <w:r>
        <w:rPr>
          <w:rFonts w:cs="Times New Roman"/>
          <w:b/>
          <w:bCs/>
          <w:sz w:val="20"/>
          <w:szCs w:val="20"/>
        </w:rPr>
        <w:t>Załącznik nr 1</w:t>
      </w:r>
      <w:r w:rsidR="00E84816">
        <w:rPr>
          <w:rFonts w:cs="Times New Roman"/>
          <w:b/>
          <w:bCs/>
          <w:sz w:val="20"/>
          <w:szCs w:val="20"/>
        </w:rPr>
        <w:t>a</w:t>
      </w:r>
      <w:r>
        <w:rPr>
          <w:rFonts w:cs="Times New Roman"/>
          <w:b/>
          <w:bCs/>
          <w:sz w:val="20"/>
          <w:szCs w:val="20"/>
        </w:rPr>
        <w:t xml:space="preserve"> do S</w:t>
      </w:r>
      <w:r w:rsidR="00733A68" w:rsidRPr="00533585">
        <w:rPr>
          <w:rFonts w:cs="Times New Roman"/>
          <w:b/>
          <w:bCs/>
          <w:sz w:val="20"/>
          <w:szCs w:val="20"/>
        </w:rPr>
        <w:t>WZ</w:t>
      </w:r>
      <w:r w:rsidR="00733A68" w:rsidRPr="00533585">
        <w:rPr>
          <w:rFonts w:cs="Times New Roman"/>
          <w:bCs/>
          <w:sz w:val="20"/>
          <w:szCs w:val="20"/>
        </w:rPr>
        <w:br/>
      </w:r>
    </w:p>
    <w:p w14:paraId="01F4695A" w14:textId="77777777" w:rsidR="0062731D" w:rsidRPr="00911E2B" w:rsidRDefault="0062731D" w:rsidP="00911E2B">
      <w:pPr>
        <w:rPr>
          <w:sz w:val="20"/>
          <w:szCs w:val="20"/>
        </w:rPr>
      </w:pPr>
    </w:p>
    <w:p w14:paraId="187A60DD" w14:textId="17DBB4F7" w:rsidR="001B2401" w:rsidRDefault="00A2500F" w:rsidP="00736E09">
      <w:pPr>
        <w:pStyle w:val="Normalny1"/>
        <w:jc w:val="center"/>
        <w:rPr>
          <w:rFonts w:cs="Times New Roman"/>
          <w:b/>
          <w:bCs/>
          <w:u w:val="single"/>
        </w:rPr>
      </w:pPr>
      <w:r w:rsidRPr="009D4C9C">
        <w:rPr>
          <w:rFonts w:cs="Times New Roman"/>
          <w:b/>
          <w:bCs/>
          <w:u w:val="single"/>
        </w:rPr>
        <w:t xml:space="preserve">FORMULARZ </w:t>
      </w:r>
      <w:r w:rsidR="00E84816">
        <w:rPr>
          <w:rFonts w:cs="Times New Roman"/>
          <w:b/>
          <w:bCs/>
          <w:u w:val="single"/>
        </w:rPr>
        <w:t>CENOWY</w:t>
      </w:r>
    </w:p>
    <w:p w14:paraId="0184648E" w14:textId="77777777" w:rsidR="006E11FF" w:rsidRDefault="006E11FF" w:rsidP="00736E09">
      <w:pPr>
        <w:pStyle w:val="Normalny1"/>
        <w:jc w:val="center"/>
        <w:rPr>
          <w:rFonts w:cs="Times New Roman"/>
          <w:b/>
          <w:bCs/>
          <w:u w:val="single"/>
        </w:rPr>
      </w:pPr>
    </w:p>
    <w:p w14:paraId="29E2B67C" w14:textId="77777777" w:rsidR="001B2401" w:rsidRPr="009D4C9C" w:rsidRDefault="001B2401">
      <w:pPr>
        <w:pStyle w:val="Normalny1"/>
        <w:rPr>
          <w:rFonts w:cs="Times New Roman"/>
          <w:b/>
          <w:bCs/>
          <w:u w:val="single"/>
        </w:rPr>
      </w:pPr>
    </w:p>
    <w:p w14:paraId="797F865D" w14:textId="77777777" w:rsidR="00A2500F" w:rsidRPr="00C23351" w:rsidRDefault="00A2500F">
      <w:pPr>
        <w:pStyle w:val="Tytu1"/>
        <w:tabs>
          <w:tab w:val="left" w:pos="1740"/>
        </w:tabs>
        <w:spacing w:line="100" w:lineRule="atLeast"/>
        <w:jc w:val="left"/>
        <w:rPr>
          <w:bCs w:val="0"/>
          <w:sz w:val="22"/>
          <w:szCs w:val="22"/>
          <w:u w:val="none"/>
        </w:rPr>
      </w:pPr>
      <w:proofErr w:type="gramStart"/>
      <w:r w:rsidRPr="009D4C9C">
        <w:rPr>
          <w:sz w:val="24"/>
          <w:szCs w:val="24"/>
          <w:u w:val="none"/>
        </w:rPr>
        <w:t>ZAMAWIAJĄCY:</w:t>
      </w:r>
      <w:r w:rsidRPr="009D4C9C">
        <w:rPr>
          <w:b w:val="0"/>
          <w:bCs w:val="0"/>
          <w:sz w:val="24"/>
          <w:szCs w:val="24"/>
          <w:u w:val="none"/>
        </w:rPr>
        <w:t xml:space="preserve">  </w:t>
      </w:r>
      <w:r w:rsidRPr="009D4C9C">
        <w:rPr>
          <w:b w:val="0"/>
          <w:bCs w:val="0"/>
          <w:sz w:val="24"/>
          <w:szCs w:val="24"/>
          <w:u w:val="none"/>
        </w:rPr>
        <w:tab/>
      </w:r>
      <w:proofErr w:type="gramEnd"/>
      <w:r w:rsidR="000E7F95" w:rsidRPr="00C23351">
        <w:rPr>
          <w:bCs w:val="0"/>
          <w:sz w:val="24"/>
          <w:szCs w:val="24"/>
          <w:u w:val="none"/>
        </w:rPr>
        <w:t>Komenda Miejska Państwowej Straży Pożarnej w Słupsku</w:t>
      </w:r>
    </w:p>
    <w:p w14:paraId="2C529D64" w14:textId="77777777" w:rsidR="000E7F95" w:rsidRPr="00C23351" w:rsidRDefault="00246C53" w:rsidP="00C23351">
      <w:pPr>
        <w:pStyle w:val="Normalny1"/>
        <w:numPr>
          <w:ilvl w:val="1"/>
          <w:numId w:val="24"/>
        </w:numPr>
        <w:tabs>
          <w:tab w:val="left" w:pos="1725"/>
        </w:tabs>
        <w:spacing w:line="100" w:lineRule="atLeast"/>
        <w:rPr>
          <w:rFonts w:cs="Times New Roman"/>
          <w:b/>
          <w:sz w:val="22"/>
          <w:szCs w:val="22"/>
        </w:rPr>
      </w:pPr>
      <w:r w:rsidRPr="00C23351">
        <w:rPr>
          <w:rFonts w:cs="Times New Roman"/>
          <w:b/>
          <w:sz w:val="22"/>
          <w:szCs w:val="22"/>
        </w:rPr>
        <w:t>Sł</w:t>
      </w:r>
      <w:r w:rsidR="000E7F95" w:rsidRPr="00C23351">
        <w:rPr>
          <w:rFonts w:cs="Times New Roman"/>
          <w:b/>
          <w:sz w:val="22"/>
          <w:szCs w:val="22"/>
        </w:rPr>
        <w:t>upsk, ul. Młyńska 2</w:t>
      </w:r>
    </w:p>
    <w:p w14:paraId="786CC5B0" w14:textId="77777777" w:rsidR="007F4C48" w:rsidRPr="00092887" w:rsidRDefault="007B48E3" w:rsidP="00C23351">
      <w:pPr>
        <w:spacing w:after="40" w:line="264" w:lineRule="auto"/>
        <w:ind w:left="2120"/>
        <w:rPr>
          <w:sz w:val="22"/>
          <w:szCs w:val="22"/>
          <w:lang w:eastAsia="pl-PL"/>
        </w:rPr>
      </w:pPr>
      <w:r>
        <w:tab/>
      </w:r>
      <w:r>
        <w:tab/>
      </w:r>
      <w:r>
        <w:tab/>
      </w:r>
      <w:r>
        <w:tab/>
      </w:r>
    </w:p>
    <w:p w14:paraId="50D277FF" w14:textId="62BA2C23" w:rsidR="007F4C48" w:rsidRPr="00736E09" w:rsidRDefault="007F4C48" w:rsidP="00E319D2">
      <w:pPr>
        <w:suppressAutoHyphens w:val="0"/>
        <w:spacing w:after="60" w:line="288" w:lineRule="auto"/>
        <w:ind w:left="1416" w:right="113" w:firstLine="708"/>
        <w:rPr>
          <w:rFonts w:eastAsia="Calibri"/>
          <w:sz w:val="22"/>
          <w:szCs w:val="22"/>
          <w:lang w:eastAsia="en-US"/>
        </w:rPr>
      </w:pPr>
    </w:p>
    <w:p w14:paraId="355251EC" w14:textId="74FEBA81" w:rsidR="002B32E8" w:rsidRPr="00DB4BA7" w:rsidRDefault="002B32E8" w:rsidP="00E319D2">
      <w:pPr>
        <w:autoSpaceDE w:val="0"/>
        <w:autoSpaceDN w:val="0"/>
        <w:adjustRightInd w:val="0"/>
        <w:spacing w:after="60" w:line="288" w:lineRule="auto"/>
        <w:jc w:val="both"/>
        <w:rPr>
          <w:b/>
          <w:color w:val="000000"/>
          <w:sz w:val="22"/>
          <w:szCs w:val="22"/>
        </w:rPr>
      </w:pPr>
      <w:r w:rsidRPr="004612B8">
        <w:rPr>
          <w:color w:val="000000"/>
          <w:sz w:val="22"/>
          <w:szCs w:val="22"/>
        </w:rPr>
        <w:t xml:space="preserve">Odpowiadając na </w:t>
      </w:r>
      <w:r w:rsidR="00EA09BB" w:rsidRPr="004612B8">
        <w:rPr>
          <w:color w:val="000000"/>
          <w:sz w:val="22"/>
          <w:szCs w:val="22"/>
        </w:rPr>
        <w:t>ogłoszone</w:t>
      </w:r>
      <w:r w:rsidRPr="004612B8">
        <w:rPr>
          <w:color w:val="000000"/>
          <w:sz w:val="22"/>
          <w:szCs w:val="22"/>
        </w:rPr>
        <w:t xml:space="preserve"> przez </w:t>
      </w:r>
      <w:r w:rsidR="000E7F95">
        <w:rPr>
          <w:color w:val="000000"/>
          <w:sz w:val="22"/>
          <w:szCs w:val="22"/>
        </w:rPr>
        <w:t xml:space="preserve">Komendę Miejską Państwowej Straży Pożarnej w Słupsku, </w:t>
      </w:r>
      <w:r w:rsidR="00EA09BB" w:rsidRPr="004612B8">
        <w:rPr>
          <w:color w:val="000000"/>
          <w:sz w:val="22"/>
          <w:szCs w:val="22"/>
        </w:rPr>
        <w:t>postępowanie o wartości powyżej 130 000 zł w trybie podstawowym bez negocjacji (art. 275 pkt. 1 ustawy PZP)</w:t>
      </w:r>
      <w:r w:rsidR="00201576" w:rsidRPr="004612B8">
        <w:rPr>
          <w:color w:val="000000"/>
          <w:sz w:val="22"/>
          <w:szCs w:val="22"/>
        </w:rPr>
        <w:t xml:space="preserve"> pn</w:t>
      </w:r>
      <w:bookmarkStart w:id="0" w:name="_Hlk174694394"/>
      <w:r w:rsidR="00201576" w:rsidRPr="004612B8">
        <w:rPr>
          <w:color w:val="000000"/>
          <w:sz w:val="22"/>
          <w:szCs w:val="22"/>
        </w:rPr>
        <w:t>.</w:t>
      </w:r>
      <w:r w:rsidR="00DB4BA7" w:rsidRPr="00E319D2">
        <w:rPr>
          <w:b/>
          <w:bCs/>
          <w:color w:val="000000"/>
          <w:sz w:val="22"/>
          <w:szCs w:val="22"/>
        </w:rPr>
        <w:t xml:space="preserve"> </w:t>
      </w:r>
      <w:r w:rsidR="006E11FF" w:rsidRPr="00E319D2">
        <w:rPr>
          <w:b/>
          <w:bCs/>
          <w:color w:val="000000"/>
          <w:sz w:val="22"/>
          <w:szCs w:val="22"/>
        </w:rPr>
        <w:t>„</w:t>
      </w:r>
      <w:r w:rsidR="00DB4BA7" w:rsidRPr="00DB4BA7">
        <w:rPr>
          <w:b/>
          <w:color w:val="000000"/>
          <w:sz w:val="22"/>
          <w:szCs w:val="22"/>
        </w:rPr>
        <w:t>D</w:t>
      </w:r>
      <w:r w:rsidR="00DB4BA7" w:rsidRPr="00B96AEC">
        <w:rPr>
          <w:b/>
          <w:sz w:val="22"/>
          <w:szCs w:val="22"/>
        </w:rPr>
        <w:t xml:space="preserve">ostawa paliw płynnych oraz dodatku </w:t>
      </w:r>
      <w:proofErr w:type="spellStart"/>
      <w:r w:rsidR="00DB4BA7" w:rsidRPr="00B96AEC">
        <w:rPr>
          <w:b/>
          <w:sz w:val="22"/>
          <w:szCs w:val="22"/>
        </w:rPr>
        <w:t>AdBlue</w:t>
      </w:r>
      <w:proofErr w:type="spellEnd"/>
      <w:r w:rsidR="00DB4BA7" w:rsidRPr="00B96AEC">
        <w:rPr>
          <w:b/>
          <w:sz w:val="22"/>
          <w:szCs w:val="22"/>
        </w:rPr>
        <w:t xml:space="preserve"> dla Komendy Miejskiej Państwowej Straży Pożarnej w Słupsku</w:t>
      </w:r>
      <w:r w:rsidR="00AA552E" w:rsidRPr="004612B8">
        <w:rPr>
          <w:b/>
          <w:color w:val="000000"/>
          <w:sz w:val="22"/>
          <w:szCs w:val="22"/>
        </w:rPr>
        <w:t>”</w:t>
      </w:r>
      <w:r w:rsidRPr="004612B8">
        <w:rPr>
          <w:color w:val="000000"/>
          <w:sz w:val="22"/>
          <w:szCs w:val="22"/>
        </w:rPr>
        <w:t xml:space="preserve"> </w:t>
      </w:r>
      <w:bookmarkEnd w:id="0"/>
      <w:r w:rsidRPr="004612B8">
        <w:rPr>
          <w:color w:val="000000"/>
          <w:sz w:val="22"/>
          <w:szCs w:val="22"/>
        </w:rPr>
        <w:t>przedkładamy niniejszą ofertę, oświadczając jednocześnie, że zrealizujemy zamówienie zgodnie z ws</w:t>
      </w:r>
      <w:r w:rsidR="00EA09BB" w:rsidRPr="004612B8">
        <w:rPr>
          <w:color w:val="000000"/>
          <w:sz w:val="22"/>
          <w:szCs w:val="22"/>
        </w:rPr>
        <w:t>zystkimi warunkami zawartymi w S</w:t>
      </w:r>
      <w:r w:rsidRPr="004612B8">
        <w:rPr>
          <w:color w:val="000000"/>
          <w:sz w:val="22"/>
          <w:szCs w:val="22"/>
        </w:rPr>
        <w:t>pecyfikacji warunków zamówienia przedmiotowego postępowania.</w:t>
      </w:r>
    </w:p>
    <w:p w14:paraId="5B010083" w14:textId="77777777" w:rsidR="00E84816" w:rsidRDefault="00E84816" w:rsidP="002B32E8">
      <w:pPr>
        <w:pStyle w:val="LO-Normal"/>
        <w:tabs>
          <w:tab w:val="left" w:pos="5103"/>
        </w:tabs>
        <w:autoSpaceDE w:val="0"/>
        <w:ind w:left="5103"/>
        <w:jc w:val="right"/>
        <w:rPr>
          <w:rFonts w:cs="Times New Roman"/>
          <w:b/>
          <w:bCs/>
          <w:sz w:val="22"/>
          <w:szCs w:val="22"/>
          <w:lang w:eastAsia="pl-PL"/>
        </w:rPr>
      </w:pPr>
    </w:p>
    <w:p w14:paraId="321D8DDF" w14:textId="5A21BA9D" w:rsidR="002B32E8" w:rsidRPr="00E84816" w:rsidRDefault="002B32E8" w:rsidP="002B32E8">
      <w:pPr>
        <w:pStyle w:val="LO-Normal"/>
        <w:tabs>
          <w:tab w:val="left" w:pos="5103"/>
        </w:tabs>
        <w:autoSpaceDE w:val="0"/>
        <w:ind w:left="5103"/>
        <w:jc w:val="right"/>
        <w:rPr>
          <w:rFonts w:cs="Times New Roman"/>
          <w:sz w:val="22"/>
          <w:szCs w:val="22"/>
        </w:rPr>
      </w:pPr>
      <w:r w:rsidRPr="00E84816">
        <w:rPr>
          <w:rFonts w:cs="Times New Roman"/>
          <w:b/>
          <w:bCs/>
          <w:sz w:val="22"/>
          <w:szCs w:val="22"/>
          <w:lang w:eastAsia="pl-PL"/>
        </w:rPr>
        <w:tab/>
      </w:r>
      <w:r w:rsidRPr="00E84816">
        <w:rPr>
          <w:rFonts w:cs="Times New Roman"/>
          <w:b/>
          <w:bCs/>
          <w:sz w:val="22"/>
          <w:szCs w:val="22"/>
          <w:lang w:eastAsia="pl-PL"/>
        </w:rPr>
        <w:tab/>
      </w:r>
    </w:p>
    <w:p w14:paraId="32D87443" w14:textId="77777777" w:rsidR="00716FE4" w:rsidRDefault="002B32E8" w:rsidP="00716FE4">
      <w:pPr>
        <w:pStyle w:val="Tytu1"/>
        <w:spacing w:after="120" w:line="288" w:lineRule="auto"/>
        <w:rPr>
          <w:sz w:val="22"/>
          <w:szCs w:val="22"/>
          <w:u w:val="none"/>
        </w:rPr>
      </w:pPr>
      <w:r w:rsidRPr="00E84816">
        <w:rPr>
          <w:sz w:val="22"/>
          <w:szCs w:val="22"/>
          <w:u w:val="none"/>
        </w:rPr>
        <w:t>OFERUJEMY:</w:t>
      </w:r>
    </w:p>
    <w:p w14:paraId="7001140F" w14:textId="77777777" w:rsidR="006E11FF" w:rsidRPr="00E84816" w:rsidRDefault="006E11FF" w:rsidP="00716FE4">
      <w:pPr>
        <w:pStyle w:val="Tytu1"/>
        <w:spacing w:after="120" w:line="288" w:lineRule="auto"/>
        <w:rPr>
          <w:sz w:val="22"/>
          <w:szCs w:val="22"/>
          <w:u w:val="none"/>
        </w:rPr>
      </w:pPr>
    </w:p>
    <w:p w14:paraId="34F0F66C" w14:textId="2F510B2E" w:rsidR="00DB4BA7" w:rsidRPr="00E84816" w:rsidRDefault="00DB4BA7" w:rsidP="006E11FF">
      <w:pPr>
        <w:pStyle w:val="Tytu1"/>
        <w:spacing w:after="120" w:line="288" w:lineRule="auto"/>
        <w:jc w:val="both"/>
        <w:rPr>
          <w:sz w:val="22"/>
          <w:szCs w:val="22"/>
          <w:u w:val="none"/>
        </w:rPr>
      </w:pPr>
      <w:r w:rsidRPr="00E84816">
        <w:rPr>
          <w:sz w:val="22"/>
          <w:szCs w:val="22"/>
          <w:u w:val="none"/>
        </w:rPr>
        <w:t xml:space="preserve">ZADANIE 1 - </w:t>
      </w:r>
      <w:r w:rsidR="00E84816" w:rsidRPr="00E84816">
        <w:rPr>
          <w:sz w:val="22"/>
          <w:szCs w:val="22"/>
          <w:u w:val="none"/>
        </w:rPr>
        <w:t>d</w:t>
      </w:r>
      <w:r w:rsidRPr="00E84816">
        <w:rPr>
          <w:sz w:val="22"/>
          <w:szCs w:val="22"/>
          <w:u w:val="none"/>
        </w:rPr>
        <w:t xml:space="preserve">ostawa paliw płynnych oraz dodatku </w:t>
      </w:r>
      <w:proofErr w:type="spellStart"/>
      <w:r w:rsidRPr="00E84816">
        <w:rPr>
          <w:sz w:val="22"/>
          <w:szCs w:val="22"/>
          <w:u w:val="none"/>
        </w:rPr>
        <w:t>AdBlue</w:t>
      </w:r>
      <w:proofErr w:type="spellEnd"/>
      <w:r w:rsidRPr="00E84816">
        <w:rPr>
          <w:sz w:val="22"/>
          <w:szCs w:val="22"/>
          <w:u w:val="none"/>
        </w:rPr>
        <w:t xml:space="preserve"> dla pojazdów Jednostek Ratowniczo-Gaśniczych nr 1 i 2 oraz Komendy Miejskiej Państwowej Straży Pożarnej w Słupsku</w:t>
      </w:r>
      <w:r w:rsidR="006E11FF">
        <w:rPr>
          <w:sz w:val="22"/>
          <w:szCs w:val="22"/>
          <w:u w:val="none"/>
        </w:rPr>
        <w:t>:</w:t>
      </w:r>
    </w:p>
    <w:p w14:paraId="45EC138C" w14:textId="69031760" w:rsidR="006E11FF" w:rsidRPr="006E11FF" w:rsidRDefault="00AF6830" w:rsidP="006E11FF">
      <w:pPr>
        <w:pStyle w:val="Tytu1"/>
        <w:numPr>
          <w:ilvl w:val="0"/>
          <w:numId w:val="26"/>
        </w:numPr>
        <w:spacing w:after="40" w:line="264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  <w:u w:val="none"/>
        </w:rPr>
        <w:t>w</w:t>
      </w:r>
      <w:r w:rsidR="00DB4BA7" w:rsidRPr="00E84816">
        <w:rPr>
          <w:sz w:val="22"/>
          <w:szCs w:val="22"/>
          <w:u w:val="none"/>
        </w:rPr>
        <w:t>ykonanie całego przedmiotu zamówienia za</w:t>
      </w:r>
      <w:r w:rsidR="00E84816" w:rsidRPr="00E84816">
        <w:rPr>
          <w:sz w:val="22"/>
          <w:szCs w:val="22"/>
          <w:u w:val="none"/>
        </w:rPr>
        <w:t xml:space="preserve"> łączn</w:t>
      </w:r>
      <w:r w:rsidR="006E11FF">
        <w:rPr>
          <w:sz w:val="22"/>
          <w:szCs w:val="22"/>
          <w:u w:val="none"/>
        </w:rPr>
        <w:t>ą</w:t>
      </w:r>
      <w:r w:rsidR="00E84816" w:rsidRPr="00E84816">
        <w:rPr>
          <w:sz w:val="22"/>
          <w:szCs w:val="22"/>
          <w:u w:val="none"/>
        </w:rPr>
        <w:t xml:space="preserve"> </w:t>
      </w:r>
      <w:r w:rsidR="00DB4BA7" w:rsidRPr="00E84816">
        <w:rPr>
          <w:sz w:val="22"/>
          <w:szCs w:val="22"/>
          <w:u w:val="none"/>
        </w:rPr>
        <w:t>cenę</w:t>
      </w:r>
      <w:r w:rsidR="00E84816" w:rsidRPr="00E84816">
        <w:rPr>
          <w:sz w:val="22"/>
          <w:szCs w:val="22"/>
          <w:u w:val="none"/>
        </w:rPr>
        <w:t xml:space="preserve"> szacunkową:</w:t>
      </w:r>
    </w:p>
    <w:p w14:paraId="5903B6EE" w14:textId="77777777" w:rsidR="006E11FF" w:rsidRDefault="006E11FF" w:rsidP="006E11FF">
      <w:pPr>
        <w:pStyle w:val="Tytu1"/>
        <w:spacing w:after="40" w:line="264" w:lineRule="auto"/>
        <w:ind w:left="426"/>
        <w:jc w:val="both"/>
        <w:rPr>
          <w:rStyle w:val="oferta"/>
          <w:strike/>
          <w:sz w:val="22"/>
          <w:szCs w:val="22"/>
          <w:u w:val="none"/>
        </w:rPr>
      </w:pPr>
      <w:r w:rsidRPr="003E12D1">
        <w:rPr>
          <w:rStyle w:val="oferta"/>
          <w:sz w:val="22"/>
          <w:szCs w:val="22"/>
          <w:u w:val="none"/>
        </w:rPr>
        <w:t>brutto (z podatkiem VAT) ......................................... zł</w:t>
      </w:r>
    </w:p>
    <w:p w14:paraId="7E8DBC26" w14:textId="77777777" w:rsidR="006E11FF" w:rsidRDefault="006E11FF" w:rsidP="006E11FF">
      <w:pPr>
        <w:pStyle w:val="Tytu1"/>
        <w:spacing w:after="40" w:line="264" w:lineRule="auto"/>
        <w:ind w:left="426"/>
        <w:jc w:val="both"/>
        <w:rPr>
          <w:rStyle w:val="oferta"/>
          <w:strike/>
          <w:sz w:val="22"/>
          <w:szCs w:val="22"/>
          <w:u w:val="none"/>
        </w:rPr>
      </w:pPr>
      <w:r w:rsidRPr="003E12D1">
        <w:rPr>
          <w:rStyle w:val="oferta"/>
          <w:sz w:val="22"/>
          <w:szCs w:val="22"/>
          <w:u w:val="none"/>
        </w:rPr>
        <w:t>(słownie brutto: .........................................................................................................................)</w:t>
      </w:r>
    </w:p>
    <w:p w14:paraId="1E77E908" w14:textId="77777777" w:rsidR="006E11FF" w:rsidRPr="003E12D1" w:rsidRDefault="006E11FF" w:rsidP="006E11FF">
      <w:pPr>
        <w:pStyle w:val="Tytu1"/>
        <w:spacing w:after="40" w:line="264" w:lineRule="auto"/>
        <w:ind w:left="426"/>
        <w:jc w:val="both"/>
        <w:rPr>
          <w:rStyle w:val="oferta"/>
          <w:strike/>
          <w:sz w:val="22"/>
          <w:szCs w:val="22"/>
          <w:u w:val="none"/>
        </w:rPr>
      </w:pPr>
      <w:r w:rsidRPr="003E12D1">
        <w:rPr>
          <w:rStyle w:val="oferta"/>
          <w:sz w:val="22"/>
          <w:szCs w:val="22"/>
          <w:u w:val="none"/>
        </w:rPr>
        <w:t>wyliczoną zgodnie z poniższą tabelą: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986"/>
        <w:gridCol w:w="975"/>
        <w:gridCol w:w="1718"/>
        <w:gridCol w:w="1559"/>
        <w:gridCol w:w="1701"/>
        <w:gridCol w:w="1418"/>
      </w:tblGrid>
      <w:tr w:rsidR="006E11FF" w:rsidRPr="003E12D1" w14:paraId="3C666A2F" w14:textId="77777777" w:rsidTr="006E11FF">
        <w:trPr>
          <w:trHeight w:val="397"/>
        </w:trPr>
        <w:tc>
          <w:tcPr>
            <w:tcW w:w="566" w:type="dxa"/>
            <w:shd w:val="clear" w:color="auto" w:fill="D9D9D9"/>
            <w:vAlign w:val="center"/>
          </w:tcPr>
          <w:p w14:paraId="793388AE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  <w:r w:rsidRPr="003E12D1">
              <w:rPr>
                <w:sz w:val="20"/>
                <w:szCs w:val="20"/>
              </w:rPr>
              <w:t>L.p.</w:t>
            </w:r>
          </w:p>
        </w:tc>
        <w:tc>
          <w:tcPr>
            <w:tcW w:w="1986" w:type="dxa"/>
            <w:shd w:val="clear" w:color="auto" w:fill="D9D9D9"/>
            <w:vAlign w:val="center"/>
          </w:tcPr>
          <w:p w14:paraId="490F84EE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  <w:r w:rsidRPr="003E12D1">
              <w:rPr>
                <w:sz w:val="20"/>
                <w:szCs w:val="20"/>
              </w:rPr>
              <w:t>Rodzaj paliwa</w:t>
            </w:r>
          </w:p>
        </w:tc>
        <w:tc>
          <w:tcPr>
            <w:tcW w:w="975" w:type="dxa"/>
            <w:shd w:val="clear" w:color="auto" w:fill="D9D9D9"/>
            <w:vAlign w:val="center"/>
          </w:tcPr>
          <w:p w14:paraId="736B72E7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  <w:r w:rsidRPr="003E12D1">
              <w:rPr>
                <w:sz w:val="20"/>
                <w:szCs w:val="20"/>
              </w:rPr>
              <w:t>Ilość szacunkowa</w:t>
            </w:r>
          </w:p>
          <w:p w14:paraId="7C23FCF4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  <w:r w:rsidRPr="003E12D1">
              <w:rPr>
                <w:sz w:val="20"/>
                <w:szCs w:val="20"/>
              </w:rPr>
              <w:t>w litrach</w:t>
            </w:r>
          </w:p>
        </w:tc>
        <w:tc>
          <w:tcPr>
            <w:tcW w:w="1718" w:type="dxa"/>
            <w:shd w:val="clear" w:color="auto" w:fill="D9D9D9"/>
            <w:vAlign w:val="center"/>
          </w:tcPr>
          <w:p w14:paraId="0BAC125B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  <w:r w:rsidRPr="003E12D1">
              <w:rPr>
                <w:sz w:val="20"/>
                <w:szCs w:val="20"/>
              </w:rPr>
              <w:t>Cena</w:t>
            </w:r>
          </w:p>
          <w:p w14:paraId="6348EE52" w14:textId="5505AC79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  <w:r w:rsidRPr="003E12D1">
              <w:rPr>
                <w:sz w:val="20"/>
                <w:szCs w:val="20"/>
              </w:rPr>
              <w:t xml:space="preserve">jednostkowa brutto za 1 litr obowiązująca w dniu </w:t>
            </w:r>
            <w:r w:rsidR="00F64B78">
              <w:rPr>
                <w:b/>
                <w:bCs/>
                <w:sz w:val="20"/>
                <w:szCs w:val="20"/>
              </w:rPr>
              <w:t>15.01</w:t>
            </w:r>
            <w:r w:rsidRPr="003E12D1">
              <w:rPr>
                <w:b/>
                <w:bCs/>
                <w:sz w:val="20"/>
                <w:szCs w:val="20"/>
              </w:rPr>
              <w:t>.202</w:t>
            </w:r>
            <w:r w:rsidR="00F64B78">
              <w:rPr>
                <w:b/>
                <w:bCs/>
                <w:sz w:val="20"/>
                <w:szCs w:val="20"/>
              </w:rPr>
              <w:t>6</w:t>
            </w:r>
            <w:r w:rsidRPr="003E12D1">
              <w:rPr>
                <w:b/>
                <w:bCs/>
                <w:sz w:val="20"/>
                <w:szCs w:val="20"/>
              </w:rPr>
              <w:t xml:space="preserve"> </w:t>
            </w:r>
            <w:r w:rsidRPr="003E12D1">
              <w:rPr>
                <w:sz w:val="20"/>
                <w:szCs w:val="20"/>
              </w:rPr>
              <w:t>w (zł)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7FEBA1A4" w14:textId="77777777" w:rsidR="006E11FF" w:rsidRDefault="006E11FF" w:rsidP="00796E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Oferowany </w:t>
            </w:r>
            <w:r w:rsidRPr="003E12D1">
              <w:rPr>
                <w:b/>
                <w:bCs/>
                <w:sz w:val="20"/>
                <w:szCs w:val="20"/>
              </w:rPr>
              <w:t>stały upust</w:t>
            </w:r>
            <w:r w:rsidRPr="003E12D1">
              <w:rPr>
                <w:sz w:val="20"/>
                <w:szCs w:val="20"/>
              </w:rPr>
              <w:t xml:space="preserve"> w stosunku do ceny brutto 1 litra paliwa</w:t>
            </w:r>
          </w:p>
          <w:p w14:paraId="0DA51953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(w zł)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11C94BAA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  <w:r w:rsidRPr="003E12D1">
              <w:rPr>
                <w:sz w:val="20"/>
                <w:szCs w:val="20"/>
              </w:rPr>
              <w:t>Cena</w:t>
            </w:r>
          </w:p>
          <w:p w14:paraId="7268694F" w14:textId="77777777" w:rsidR="006E11FF" w:rsidRDefault="006E11FF" w:rsidP="00796E56">
            <w:pPr>
              <w:jc w:val="center"/>
              <w:rPr>
                <w:sz w:val="20"/>
                <w:szCs w:val="20"/>
              </w:rPr>
            </w:pPr>
            <w:r w:rsidRPr="003E12D1">
              <w:rPr>
                <w:sz w:val="20"/>
                <w:szCs w:val="20"/>
              </w:rPr>
              <w:t xml:space="preserve">jednostkowa brutto za 1 litr </w:t>
            </w:r>
            <w:r>
              <w:rPr>
                <w:sz w:val="20"/>
                <w:szCs w:val="20"/>
              </w:rPr>
              <w:t xml:space="preserve">po upuście </w:t>
            </w:r>
            <w:r w:rsidRPr="003E12D1">
              <w:rPr>
                <w:sz w:val="20"/>
                <w:szCs w:val="20"/>
              </w:rPr>
              <w:t>w (zł)</w:t>
            </w:r>
          </w:p>
          <w:p w14:paraId="2A9CF084" w14:textId="77777777" w:rsidR="006E11FF" w:rsidRPr="003E12D1" w:rsidRDefault="006E11FF" w:rsidP="00796E56">
            <w:pPr>
              <w:jc w:val="center"/>
              <w:rPr>
                <w:sz w:val="19"/>
                <w:szCs w:val="19"/>
              </w:rPr>
            </w:pPr>
            <w:r w:rsidRPr="003E12D1">
              <w:rPr>
                <w:sz w:val="19"/>
                <w:szCs w:val="19"/>
              </w:rPr>
              <w:t>(kol. 4 – kol. 5)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61C3B252" w14:textId="77777777" w:rsidR="006E11FF" w:rsidRDefault="006E11FF" w:rsidP="00796E56">
            <w:pPr>
              <w:jc w:val="center"/>
              <w:rPr>
                <w:sz w:val="20"/>
                <w:szCs w:val="20"/>
              </w:rPr>
            </w:pPr>
            <w:r w:rsidRPr="003E12D1">
              <w:rPr>
                <w:sz w:val="20"/>
                <w:szCs w:val="20"/>
              </w:rPr>
              <w:t>Wartość brutto</w:t>
            </w:r>
          </w:p>
          <w:p w14:paraId="2B9CE0BD" w14:textId="77777777" w:rsidR="006E11FF" w:rsidRPr="003E12D1" w:rsidRDefault="006E11FF" w:rsidP="00796E56">
            <w:pPr>
              <w:jc w:val="center"/>
              <w:rPr>
                <w:sz w:val="19"/>
                <w:szCs w:val="19"/>
              </w:rPr>
            </w:pPr>
            <w:r w:rsidRPr="003E12D1">
              <w:rPr>
                <w:sz w:val="19"/>
                <w:szCs w:val="19"/>
              </w:rPr>
              <w:t>(kol. 3 x kol. 6)</w:t>
            </w:r>
          </w:p>
        </w:tc>
      </w:tr>
      <w:tr w:rsidR="006E11FF" w:rsidRPr="00C55D27" w14:paraId="6DA418A4" w14:textId="77777777" w:rsidTr="00C55D27">
        <w:trPr>
          <w:trHeight w:val="227"/>
        </w:trPr>
        <w:tc>
          <w:tcPr>
            <w:tcW w:w="566" w:type="dxa"/>
            <w:shd w:val="clear" w:color="auto" w:fill="D9D9D9"/>
            <w:vAlign w:val="center"/>
          </w:tcPr>
          <w:p w14:paraId="40045767" w14:textId="77777777" w:rsidR="006E11FF" w:rsidRPr="00C55D27" w:rsidRDefault="006E11FF" w:rsidP="00796E56">
            <w:pPr>
              <w:jc w:val="center"/>
              <w:rPr>
                <w:sz w:val="18"/>
                <w:szCs w:val="18"/>
              </w:rPr>
            </w:pPr>
            <w:r w:rsidRPr="00C55D27">
              <w:rPr>
                <w:sz w:val="18"/>
                <w:szCs w:val="18"/>
              </w:rPr>
              <w:t>1</w:t>
            </w:r>
          </w:p>
        </w:tc>
        <w:tc>
          <w:tcPr>
            <w:tcW w:w="1986" w:type="dxa"/>
            <w:shd w:val="clear" w:color="auto" w:fill="D9D9D9"/>
            <w:vAlign w:val="center"/>
          </w:tcPr>
          <w:p w14:paraId="0199EB74" w14:textId="77777777" w:rsidR="006E11FF" w:rsidRPr="00C55D27" w:rsidRDefault="006E11FF" w:rsidP="00796E56">
            <w:pPr>
              <w:jc w:val="center"/>
              <w:rPr>
                <w:sz w:val="18"/>
                <w:szCs w:val="18"/>
              </w:rPr>
            </w:pPr>
            <w:r w:rsidRPr="00C55D27">
              <w:rPr>
                <w:sz w:val="18"/>
                <w:szCs w:val="18"/>
              </w:rPr>
              <w:t>2</w:t>
            </w:r>
          </w:p>
        </w:tc>
        <w:tc>
          <w:tcPr>
            <w:tcW w:w="975" w:type="dxa"/>
            <w:shd w:val="clear" w:color="auto" w:fill="D9D9D9"/>
            <w:vAlign w:val="center"/>
          </w:tcPr>
          <w:p w14:paraId="08EA7D3D" w14:textId="77777777" w:rsidR="006E11FF" w:rsidRPr="00C55D27" w:rsidRDefault="006E11FF" w:rsidP="00796E56">
            <w:pPr>
              <w:jc w:val="center"/>
              <w:rPr>
                <w:sz w:val="18"/>
                <w:szCs w:val="18"/>
              </w:rPr>
            </w:pPr>
            <w:r w:rsidRPr="00C55D27">
              <w:rPr>
                <w:sz w:val="18"/>
                <w:szCs w:val="18"/>
              </w:rPr>
              <w:t>3</w:t>
            </w:r>
          </w:p>
        </w:tc>
        <w:tc>
          <w:tcPr>
            <w:tcW w:w="1718" w:type="dxa"/>
            <w:shd w:val="clear" w:color="auto" w:fill="D9D9D9"/>
            <w:vAlign w:val="center"/>
          </w:tcPr>
          <w:p w14:paraId="26D33433" w14:textId="77777777" w:rsidR="006E11FF" w:rsidRPr="00C55D27" w:rsidRDefault="006E11FF" w:rsidP="00796E56">
            <w:pPr>
              <w:jc w:val="center"/>
              <w:rPr>
                <w:sz w:val="18"/>
                <w:szCs w:val="18"/>
              </w:rPr>
            </w:pPr>
            <w:r w:rsidRPr="00C55D27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0F865FDC" w14:textId="77777777" w:rsidR="006E11FF" w:rsidRPr="00C55D27" w:rsidRDefault="006E11FF" w:rsidP="00796E56">
            <w:pPr>
              <w:jc w:val="center"/>
              <w:rPr>
                <w:sz w:val="18"/>
                <w:szCs w:val="18"/>
              </w:rPr>
            </w:pPr>
            <w:r w:rsidRPr="00C55D27">
              <w:rPr>
                <w:sz w:val="18"/>
                <w:szCs w:val="18"/>
              </w:rPr>
              <w:t>5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31183627" w14:textId="77777777" w:rsidR="006E11FF" w:rsidRPr="00C55D27" w:rsidRDefault="006E11FF" w:rsidP="00796E56">
            <w:pPr>
              <w:jc w:val="center"/>
              <w:rPr>
                <w:sz w:val="18"/>
                <w:szCs w:val="18"/>
              </w:rPr>
            </w:pPr>
            <w:r w:rsidRPr="00C55D27"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08E25358" w14:textId="77777777" w:rsidR="006E11FF" w:rsidRPr="00C55D27" w:rsidRDefault="006E11FF" w:rsidP="00796E56">
            <w:pPr>
              <w:jc w:val="center"/>
              <w:rPr>
                <w:sz w:val="18"/>
                <w:szCs w:val="18"/>
              </w:rPr>
            </w:pPr>
            <w:r w:rsidRPr="00C55D27">
              <w:rPr>
                <w:sz w:val="18"/>
                <w:szCs w:val="18"/>
              </w:rPr>
              <w:t>7</w:t>
            </w:r>
          </w:p>
        </w:tc>
      </w:tr>
      <w:tr w:rsidR="006E11FF" w:rsidRPr="003E12D1" w14:paraId="00F600E4" w14:textId="77777777" w:rsidTr="00796E56">
        <w:trPr>
          <w:trHeight w:val="624"/>
        </w:trPr>
        <w:tc>
          <w:tcPr>
            <w:tcW w:w="566" w:type="dxa"/>
            <w:vAlign w:val="center"/>
          </w:tcPr>
          <w:p w14:paraId="4B524094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  <w:r w:rsidRPr="003E12D1">
              <w:rPr>
                <w:sz w:val="20"/>
                <w:szCs w:val="20"/>
              </w:rPr>
              <w:t>1.</w:t>
            </w:r>
          </w:p>
        </w:tc>
        <w:tc>
          <w:tcPr>
            <w:tcW w:w="1986" w:type="dxa"/>
            <w:vAlign w:val="center"/>
          </w:tcPr>
          <w:p w14:paraId="2D844CB4" w14:textId="77777777" w:rsidR="006E11FF" w:rsidRPr="003E12D1" w:rsidRDefault="006E11FF" w:rsidP="00796E56">
            <w:pPr>
              <w:rPr>
                <w:sz w:val="20"/>
                <w:szCs w:val="20"/>
              </w:rPr>
            </w:pPr>
            <w:r w:rsidRPr="003E12D1">
              <w:rPr>
                <w:sz w:val="20"/>
                <w:szCs w:val="20"/>
              </w:rPr>
              <w:t>Benzyna bezołowiowa Pb 95</w:t>
            </w:r>
          </w:p>
        </w:tc>
        <w:tc>
          <w:tcPr>
            <w:tcW w:w="975" w:type="dxa"/>
            <w:vAlign w:val="center"/>
          </w:tcPr>
          <w:p w14:paraId="477F4E30" w14:textId="1F46D4E8" w:rsidR="006E11FF" w:rsidRPr="00AB7051" w:rsidRDefault="00AF6830" w:rsidP="00796E5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B7051">
              <w:rPr>
                <w:color w:val="000000" w:themeColor="text1"/>
                <w:sz w:val="20"/>
                <w:szCs w:val="20"/>
              </w:rPr>
              <w:t>5 000</w:t>
            </w:r>
          </w:p>
        </w:tc>
        <w:tc>
          <w:tcPr>
            <w:tcW w:w="1718" w:type="dxa"/>
            <w:vAlign w:val="center"/>
          </w:tcPr>
          <w:p w14:paraId="79E75523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ABA076B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DBB5656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6EBD923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</w:p>
        </w:tc>
      </w:tr>
      <w:tr w:rsidR="006E11FF" w:rsidRPr="003E12D1" w14:paraId="350D1511" w14:textId="77777777" w:rsidTr="00796E56">
        <w:trPr>
          <w:trHeight w:val="624"/>
        </w:trPr>
        <w:tc>
          <w:tcPr>
            <w:tcW w:w="566" w:type="dxa"/>
            <w:vAlign w:val="center"/>
          </w:tcPr>
          <w:p w14:paraId="788CD0E3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  <w:r w:rsidRPr="003E12D1">
              <w:rPr>
                <w:sz w:val="20"/>
                <w:szCs w:val="20"/>
              </w:rPr>
              <w:t>2.</w:t>
            </w:r>
          </w:p>
        </w:tc>
        <w:tc>
          <w:tcPr>
            <w:tcW w:w="1986" w:type="dxa"/>
            <w:vAlign w:val="center"/>
          </w:tcPr>
          <w:p w14:paraId="4D369F28" w14:textId="77777777" w:rsidR="006E11FF" w:rsidRPr="003E12D1" w:rsidRDefault="006E11FF" w:rsidP="00796E56">
            <w:pPr>
              <w:rPr>
                <w:sz w:val="20"/>
                <w:szCs w:val="20"/>
              </w:rPr>
            </w:pPr>
            <w:r w:rsidRPr="003E12D1">
              <w:rPr>
                <w:sz w:val="20"/>
                <w:szCs w:val="20"/>
              </w:rPr>
              <w:t>Olej napędowy ON</w:t>
            </w:r>
          </w:p>
        </w:tc>
        <w:tc>
          <w:tcPr>
            <w:tcW w:w="975" w:type="dxa"/>
            <w:vAlign w:val="center"/>
          </w:tcPr>
          <w:p w14:paraId="4384AF4D" w14:textId="4171B1F4" w:rsidR="006E11FF" w:rsidRPr="00AB7051" w:rsidRDefault="00AF6830" w:rsidP="00796E5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B7051">
              <w:rPr>
                <w:color w:val="000000" w:themeColor="text1"/>
                <w:sz w:val="20"/>
                <w:szCs w:val="20"/>
              </w:rPr>
              <w:t>20 000</w:t>
            </w:r>
          </w:p>
        </w:tc>
        <w:tc>
          <w:tcPr>
            <w:tcW w:w="1718" w:type="dxa"/>
            <w:vAlign w:val="center"/>
          </w:tcPr>
          <w:p w14:paraId="5445FAC8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BB2B462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1BED265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09A286A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</w:p>
        </w:tc>
      </w:tr>
      <w:tr w:rsidR="006E11FF" w:rsidRPr="003E12D1" w14:paraId="22C2843A" w14:textId="77777777" w:rsidTr="00A84B48">
        <w:trPr>
          <w:trHeight w:val="624"/>
        </w:trPr>
        <w:tc>
          <w:tcPr>
            <w:tcW w:w="566" w:type="dxa"/>
            <w:vAlign w:val="center"/>
          </w:tcPr>
          <w:p w14:paraId="51EE0D9C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  <w:r w:rsidRPr="003E12D1">
              <w:rPr>
                <w:sz w:val="20"/>
                <w:szCs w:val="20"/>
              </w:rPr>
              <w:t>3.</w:t>
            </w:r>
          </w:p>
        </w:tc>
        <w:tc>
          <w:tcPr>
            <w:tcW w:w="1986" w:type="dxa"/>
            <w:vAlign w:val="center"/>
          </w:tcPr>
          <w:p w14:paraId="348CF63F" w14:textId="77777777" w:rsidR="006E11FF" w:rsidRPr="003E12D1" w:rsidRDefault="006E11FF" w:rsidP="00796E56">
            <w:pPr>
              <w:rPr>
                <w:sz w:val="20"/>
                <w:szCs w:val="20"/>
              </w:rPr>
            </w:pPr>
            <w:r w:rsidRPr="003E12D1">
              <w:rPr>
                <w:sz w:val="20"/>
                <w:szCs w:val="20"/>
              </w:rPr>
              <w:t xml:space="preserve">Dodatki chemiczne – </w:t>
            </w:r>
            <w:proofErr w:type="spellStart"/>
            <w:r w:rsidRPr="003E12D1">
              <w:rPr>
                <w:sz w:val="20"/>
                <w:szCs w:val="20"/>
              </w:rPr>
              <w:t>AdBlue</w:t>
            </w:r>
            <w:proofErr w:type="spellEnd"/>
          </w:p>
        </w:tc>
        <w:tc>
          <w:tcPr>
            <w:tcW w:w="975" w:type="dxa"/>
            <w:vAlign w:val="center"/>
          </w:tcPr>
          <w:p w14:paraId="1ECFA582" w14:textId="282B634E" w:rsidR="006E11FF" w:rsidRPr="00AB7051" w:rsidRDefault="006E11FF" w:rsidP="00796E56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AB7051">
              <w:rPr>
                <w:color w:val="000000" w:themeColor="text1"/>
                <w:sz w:val="20"/>
                <w:szCs w:val="20"/>
              </w:rPr>
              <w:t xml:space="preserve">         </w:t>
            </w:r>
            <w:r w:rsidR="00AF6830" w:rsidRPr="00AB7051">
              <w:rPr>
                <w:color w:val="000000" w:themeColor="text1"/>
                <w:sz w:val="20"/>
                <w:szCs w:val="20"/>
              </w:rPr>
              <w:t>750</w:t>
            </w:r>
          </w:p>
        </w:tc>
        <w:tc>
          <w:tcPr>
            <w:tcW w:w="1718" w:type="dxa"/>
            <w:vAlign w:val="center"/>
          </w:tcPr>
          <w:p w14:paraId="1F0D1ECE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5638F9D" w14:textId="66F2BC2D" w:rsidR="006E11FF" w:rsidRPr="003E12D1" w:rsidRDefault="00A84B48" w:rsidP="00A84B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</w:t>
            </w:r>
          </w:p>
        </w:tc>
        <w:tc>
          <w:tcPr>
            <w:tcW w:w="1701" w:type="dxa"/>
            <w:vAlign w:val="center"/>
          </w:tcPr>
          <w:p w14:paraId="67895E83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BFBB7AF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</w:p>
        </w:tc>
      </w:tr>
      <w:tr w:rsidR="006E11FF" w:rsidRPr="003E12D1" w14:paraId="1C103819" w14:textId="77777777" w:rsidTr="006E11FF">
        <w:trPr>
          <w:trHeight w:val="624"/>
        </w:trPr>
        <w:tc>
          <w:tcPr>
            <w:tcW w:w="8505" w:type="dxa"/>
            <w:gridSpan w:val="6"/>
            <w:shd w:val="clear" w:color="auto" w:fill="D9D9D9"/>
            <w:vAlign w:val="center"/>
          </w:tcPr>
          <w:p w14:paraId="1B575BC5" w14:textId="77777777" w:rsidR="006E11FF" w:rsidRPr="006E11FF" w:rsidRDefault="006E11FF" w:rsidP="00796E56">
            <w:pPr>
              <w:jc w:val="right"/>
              <w:rPr>
                <w:b/>
                <w:bCs/>
                <w:sz w:val="20"/>
                <w:szCs w:val="20"/>
              </w:rPr>
            </w:pPr>
            <w:r w:rsidRPr="006E11FF">
              <w:rPr>
                <w:b/>
                <w:bCs/>
                <w:sz w:val="20"/>
                <w:szCs w:val="20"/>
              </w:rPr>
              <w:t>Łączna cena szacunkowa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01685EF9" w14:textId="77777777" w:rsidR="006E11FF" w:rsidRPr="006E11FF" w:rsidRDefault="006E11FF" w:rsidP="00796E5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7451658A" w14:textId="77777777" w:rsidR="006E11FF" w:rsidRPr="006E11FF" w:rsidRDefault="006E11FF" w:rsidP="006E11FF">
      <w:pPr>
        <w:pStyle w:val="Tytu1"/>
        <w:spacing w:after="40" w:line="264" w:lineRule="auto"/>
        <w:jc w:val="both"/>
        <w:rPr>
          <w:sz w:val="22"/>
          <w:szCs w:val="22"/>
        </w:rPr>
      </w:pPr>
    </w:p>
    <w:p w14:paraId="4B4870C7" w14:textId="54D48D07" w:rsidR="006E11FF" w:rsidRPr="00AF6830" w:rsidRDefault="006E11FF" w:rsidP="006E11FF">
      <w:pPr>
        <w:pStyle w:val="Tytu1"/>
        <w:numPr>
          <w:ilvl w:val="0"/>
          <w:numId w:val="26"/>
        </w:numPr>
        <w:spacing w:after="40" w:line="264" w:lineRule="auto"/>
        <w:ind w:left="426" w:hanging="426"/>
        <w:jc w:val="both"/>
        <w:rPr>
          <w:bCs w:val="0"/>
          <w:sz w:val="22"/>
          <w:szCs w:val="22"/>
        </w:rPr>
      </w:pPr>
      <w:r w:rsidRPr="00AF6830">
        <w:rPr>
          <w:b w:val="0"/>
          <w:bCs w:val="0"/>
          <w:sz w:val="22"/>
          <w:szCs w:val="22"/>
        </w:rPr>
        <w:t xml:space="preserve">Zaoferowany w kol. 5 powyższej tabeli </w:t>
      </w:r>
      <w:r w:rsidRPr="00AF6830">
        <w:rPr>
          <w:sz w:val="22"/>
          <w:szCs w:val="22"/>
        </w:rPr>
        <w:t>upust na charakter stały –</w:t>
      </w:r>
      <w:r w:rsidRPr="00AF6830">
        <w:rPr>
          <w:b w:val="0"/>
          <w:bCs w:val="0"/>
          <w:sz w:val="22"/>
          <w:szCs w:val="22"/>
        </w:rPr>
        <w:t xml:space="preserve"> nie ulegnie zmianie przez cały okres realizacji zamówienia.</w:t>
      </w:r>
      <w:r w:rsidR="00C55D27" w:rsidRPr="00AF6830">
        <w:rPr>
          <w:bCs w:val="0"/>
          <w:sz w:val="22"/>
          <w:szCs w:val="22"/>
        </w:rPr>
        <w:t xml:space="preserve"> </w:t>
      </w:r>
      <w:bookmarkStart w:id="1" w:name="_Hlk216766212"/>
      <w:r w:rsidR="00C55D27" w:rsidRPr="00AF6830">
        <w:rPr>
          <w:b w:val="0"/>
          <w:sz w:val="22"/>
          <w:szCs w:val="22"/>
        </w:rPr>
        <w:t xml:space="preserve">Wielkość upustu należy wskazać jako wartość w zł z dokładnością do </w:t>
      </w:r>
      <w:r w:rsidR="00C55D27" w:rsidRPr="00AF6830">
        <w:rPr>
          <w:bCs w:val="0"/>
          <w:sz w:val="22"/>
          <w:szCs w:val="22"/>
        </w:rPr>
        <w:t>dwóch miejsc po przecinku.</w:t>
      </w:r>
      <w:bookmarkEnd w:id="1"/>
    </w:p>
    <w:p w14:paraId="4187880F" w14:textId="77777777" w:rsidR="006E11FF" w:rsidRDefault="006E11FF" w:rsidP="006E11FF">
      <w:pPr>
        <w:pStyle w:val="Tytu1"/>
        <w:spacing w:after="40" w:line="264" w:lineRule="auto"/>
        <w:jc w:val="both"/>
        <w:rPr>
          <w:sz w:val="22"/>
          <w:szCs w:val="22"/>
        </w:rPr>
      </w:pPr>
    </w:p>
    <w:p w14:paraId="22B6B3AE" w14:textId="77777777" w:rsidR="006E11FF" w:rsidRPr="00E84816" w:rsidRDefault="006E11FF" w:rsidP="006E11FF">
      <w:pPr>
        <w:pStyle w:val="Tytu1"/>
        <w:spacing w:after="40" w:line="264" w:lineRule="auto"/>
        <w:jc w:val="both"/>
        <w:rPr>
          <w:sz w:val="22"/>
          <w:szCs w:val="22"/>
        </w:rPr>
      </w:pPr>
    </w:p>
    <w:p w14:paraId="68FC5AA1" w14:textId="2D65DAC3" w:rsidR="006E11FF" w:rsidRDefault="00DB4BA7" w:rsidP="006E11FF">
      <w:pPr>
        <w:pStyle w:val="Tytu1"/>
        <w:spacing w:after="120" w:line="264" w:lineRule="auto"/>
        <w:jc w:val="both"/>
        <w:rPr>
          <w:sz w:val="22"/>
          <w:szCs w:val="22"/>
          <w:u w:val="none"/>
        </w:rPr>
      </w:pPr>
      <w:r w:rsidRPr="00E84816">
        <w:rPr>
          <w:sz w:val="22"/>
          <w:szCs w:val="22"/>
          <w:u w:val="none"/>
        </w:rPr>
        <w:t xml:space="preserve">ZADANIE NR 2 </w:t>
      </w:r>
      <w:r w:rsidR="00BC7F3C" w:rsidRPr="00E84816">
        <w:rPr>
          <w:sz w:val="22"/>
          <w:szCs w:val="22"/>
          <w:u w:val="none"/>
        </w:rPr>
        <w:t xml:space="preserve">- </w:t>
      </w:r>
      <w:r w:rsidR="006E11FF">
        <w:rPr>
          <w:sz w:val="22"/>
          <w:szCs w:val="22"/>
          <w:u w:val="none"/>
        </w:rPr>
        <w:t>D</w:t>
      </w:r>
      <w:r w:rsidR="00BC7F3C" w:rsidRPr="00E84816">
        <w:rPr>
          <w:sz w:val="22"/>
          <w:szCs w:val="22"/>
          <w:u w:val="none"/>
        </w:rPr>
        <w:t xml:space="preserve">ostawa paliw płynnych oraz dodatku </w:t>
      </w:r>
      <w:proofErr w:type="spellStart"/>
      <w:r w:rsidR="00BC7F3C" w:rsidRPr="00E84816">
        <w:rPr>
          <w:sz w:val="22"/>
          <w:szCs w:val="22"/>
          <w:u w:val="none"/>
        </w:rPr>
        <w:t>AdBlue</w:t>
      </w:r>
      <w:proofErr w:type="spellEnd"/>
      <w:r w:rsidR="00BC7F3C" w:rsidRPr="00E84816">
        <w:rPr>
          <w:sz w:val="22"/>
          <w:szCs w:val="22"/>
          <w:u w:val="none"/>
        </w:rPr>
        <w:t xml:space="preserve"> dla pojazdów Jednostki Ratowniczo Gaśniczej nr 3 w Ustce, przy ul. Darłowskiej 1a</w:t>
      </w:r>
      <w:r w:rsidR="006E11FF">
        <w:rPr>
          <w:sz w:val="22"/>
          <w:szCs w:val="22"/>
          <w:u w:val="none"/>
        </w:rPr>
        <w:t>:</w:t>
      </w:r>
    </w:p>
    <w:p w14:paraId="2D0D8381" w14:textId="116B7B83" w:rsidR="006E11FF" w:rsidRPr="006E11FF" w:rsidRDefault="00AF6830" w:rsidP="006E11FF">
      <w:pPr>
        <w:pStyle w:val="Tytu1"/>
        <w:numPr>
          <w:ilvl w:val="0"/>
          <w:numId w:val="29"/>
        </w:numPr>
        <w:spacing w:after="40" w:line="264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  <w:u w:val="none"/>
        </w:rPr>
        <w:t>w</w:t>
      </w:r>
      <w:r w:rsidR="006E11FF" w:rsidRPr="00E84816">
        <w:rPr>
          <w:sz w:val="22"/>
          <w:szCs w:val="22"/>
          <w:u w:val="none"/>
        </w:rPr>
        <w:t>ykonanie całego przedmiotu zamówienia za łączn</w:t>
      </w:r>
      <w:r w:rsidR="006E11FF">
        <w:rPr>
          <w:sz w:val="22"/>
          <w:szCs w:val="22"/>
          <w:u w:val="none"/>
        </w:rPr>
        <w:t>ą</w:t>
      </w:r>
      <w:r w:rsidR="006E11FF" w:rsidRPr="00E84816">
        <w:rPr>
          <w:sz w:val="22"/>
          <w:szCs w:val="22"/>
          <w:u w:val="none"/>
        </w:rPr>
        <w:t xml:space="preserve"> cenę szacunkową:</w:t>
      </w:r>
      <w:r w:rsidR="006E11FF" w:rsidRPr="006E11FF">
        <w:rPr>
          <w:sz w:val="22"/>
          <w:szCs w:val="22"/>
        </w:rPr>
        <w:t xml:space="preserve"> </w:t>
      </w:r>
    </w:p>
    <w:p w14:paraId="7A7AC94C" w14:textId="77777777" w:rsidR="006E11FF" w:rsidRDefault="006E11FF" w:rsidP="006E11FF">
      <w:pPr>
        <w:pStyle w:val="Tytu1"/>
        <w:spacing w:after="40" w:line="264" w:lineRule="auto"/>
        <w:ind w:left="426"/>
        <w:jc w:val="both"/>
        <w:rPr>
          <w:rStyle w:val="oferta"/>
          <w:strike/>
          <w:sz w:val="22"/>
          <w:szCs w:val="22"/>
          <w:u w:val="none"/>
        </w:rPr>
      </w:pPr>
      <w:r w:rsidRPr="003E12D1">
        <w:rPr>
          <w:rStyle w:val="oferta"/>
          <w:sz w:val="22"/>
          <w:szCs w:val="22"/>
          <w:u w:val="none"/>
        </w:rPr>
        <w:t>brutto (z podatkiem VAT) ......................................... zł</w:t>
      </w:r>
    </w:p>
    <w:p w14:paraId="538955DB" w14:textId="77777777" w:rsidR="006E11FF" w:rsidRDefault="006E11FF" w:rsidP="006E11FF">
      <w:pPr>
        <w:pStyle w:val="Tytu1"/>
        <w:spacing w:after="40" w:line="264" w:lineRule="auto"/>
        <w:ind w:left="426"/>
        <w:jc w:val="both"/>
        <w:rPr>
          <w:rStyle w:val="oferta"/>
          <w:strike/>
          <w:sz w:val="22"/>
          <w:szCs w:val="22"/>
          <w:u w:val="none"/>
        </w:rPr>
      </w:pPr>
      <w:r w:rsidRPr="003E12D1">
        <w:rPr>
          <w:rStyle w:val="oferta"/>
          <w:sz w:val="22"/>
          <w:szCs w:val="22"/>
          <w:u w:val="none"/>
        </w:rPr>
        <w:lastRenderedPageBreak/>
        <w:t>(słownie brutto: .........................................................................................................................)</w:t>
      </w:r>
    </w:p>
    <w:p w14:paraId="56AF861A" w14:textId="77777777" w:rsidR="006E11FF" w:rsidRPr="003E12D1" w:rsidRDefault="006E11FF" w:rsidP="006E11FF">
      <w:pPr>
        <w:pStyle w:val="Tytu1"/>
        <w:spacing w:after="40" w:line="264" w:lineRule="auto"/>
        <w:ind w:left="426"/>
        <w:jc w:val="both"/>
        <w:rPr>
          <w:rStyle w:val="oferta"/>
          <w:strike/>
          <w:sz w:val="22"/>
          <w:szCs w:val="22"/>
          <w:u w:val="none"/>
        </w:rPr>
      </w:pPr>
      <w:r w:rsidRPr="003E12D1">
        <w:rPr>
          <w:rStyle w:val="oferta"/>
          <w:sz w:val="22"/>
          <w:szCs w:val="22"/>
          <w:u w:val="none"/>
        </w:rPr>
        <w:t>wyliczoną zgodnie z poniższą tabelą: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986"/>
        <w:gridCol w:w="975"/>
        <w:gridCol w:w="1718"/>
        <w:gridCol w:w="1559"/>
        <w:gridCol w:w="1701"/>
        <w:gridCol w:w="1418"/>
      </w:tblGrid>
      <w:tr w:rsidR="00C55D27" w:rsidRPr="003E12D1" w14:paraId="2C0363C5" w14:textId="77777777" w:rsidTr="00796E56">
        <w:trPr>
          <w:trHeight w:val="397"/>
        </w:trPr>
        <w:tc>
          <w:tcPr>
            <w:tcW w:w="566" w:type="dxa"/>
            <w:shd w:val="clear" w:color="auto" w:fill="D9D9D9"/>
            <w:vAlign w:val="center"/>
          </w:tcPr>
          <w:p w14:paraId="26B88197" w14:textId="77777777" w:rsidR="00C55D27" w:rsidRPr="003E12D1" w:rsidRDefault="00C55D27" w:rsidP="00C55D27">
            <w:pPr>
              <w:jc w:val="center"/>
              <w:rPr>
                <w:sz w:val="20"/>
                <w:szCs w:val="20"/>
              </w:rPr>
            </w:pPr>
            <w:r w:rsidRPr="003E12D1">
              <w:rPr>
                <w:sz w:val="20"/>
                <w:szCs w:val="20"/>
              </w:rPr>
              <w:t>L.p.</w:t>
            </w:r>
          </w:p>
        </w:tc>
        <w:tc>
          <w:tcPr>
            <w:tcW w:w="1986" w:type="dxa"/>
            <w:shd w:val="clear" w:color="auto" w:fill="D9D9D9"/>
            <w:vAlign w:val="center"/>
          </w:tcPr>
          <w:p w14:paraId="0F505826" w14:textId="77777777" w:rsidR="00C55D27" w:rsidRPr="003E12D1" w:rsidRDefault="00C55D27" w:rsidP="00C55D27">
            <w:pPr>
              <w:jc w:val="center"/>
              <w:rPr>
                <w:sz w:val="20"/>
                <w:szCs w:val="20"/>
              </w:rPr>
            </w:pPr>
            <w:r w:rsidRPr="003E12D1">
              <w:rPr>
                <w:sz w:val="20"/>
                <w:szCs w:val="20"/>
              </w:rPr>
              <w:t>Rodzaj paliwa</w:t>
            </w:r>
          </w:p>
        </w:tc>
        <w:tc>
          <w:tcPr>
            <w:tcW w:w="975" w:type="dxa"/>
            <w:shd w:val="clear" w:color="auto" w:fill="D9D9D9"/>
            <w:vAlign w:val="center"/>
          </w:tcPr>
          <w:p w14:paraId="18525890" w14:textId="77777777" w:rsidR="00C55D27" w:rsidRPr="003E12D1" w:rsidRDefault="00C55D27" w:rsidP="00C55D27">
            <w:pPr>
              <w:jc w:val="center"/>
              <w:rPr>
                <w:sz w:val="20"/>
                <w:szCs w:val="20"/>
              </w:rPr>
            </w:pPr>
            <w:r w:rsidRPr="003E12D1">
              <w:rPr>
                <w:sz w:val="20"/>
                <w:szCs w:val="20"/>
              </w:rPr>
              <w:t>Ilość szacunkowa</w:t>
            </w:r>
          </w:p>
          <w:p w14:paraId="2A1C4CFA" w14:textId="77777777" w:rsidR="00C55D27" w:rsidRPr="003E12D1" w:rsidRDefault="00C55D27" w:rsidP="00C55D27">
            <w:pPr>
              <w:jc w:val="center"/>
              <w:rPr>
                <w:sz w:val="20"/>
                <w:szCs w:val="20"/>
              </w:rPr>
            </w:pPr>
            <w:r w:rsidRPr="003E12D1">
              <w:rPr>
                <w:sz w:val="20"/>
                <w:szCs w:val="20"/>
              </w:rPr>
              <w:t>w litrach</w:t>
            </w:r>
          </w:p>
        </w:tc>
        <w:tc>
          <w:tcPr>
            <w:tcW w:w="1718" w:type="dxa"/>
            <w:shd w:val="clear" w:color="auto" w:fill="D9D9D9"/>
            <w:vAlign w:val="center"/>
          </w:tcPr>
          <w:p w14:paraId="06358422" w14:textId="77777777" w:rsidR="00C55D27" w:rsidRPr="003E12D1" w:rsidRDefault="00C55D27" w:rsidP="00C55D27">
            <w:pPr>
              <w:jc w:val="center"/>
              <w:rPr>
                <w:sz w:val="20"/>
                <w:szCs w:val="20"/>
              </w:rPr>
            </w:pPr>
            <w:r w:rsidRPr="003E12D1">
              <w:rPr>
                <w:sz w:val="20"/>
                <w:szCs w:val="20"/>
              </w:rPr>
              <w:t>Cena</w:t>
            </w:r>
          </w:p>
          <w:p w14:paraId="1B39913C" w14:textId="21B9C17D" w:rsidR="00C55D27" w:rsidRPr="003E12D1" w:rsidRDefault="00C55D27" w:rsidP="00C55D27">
            <w:pPr>
              <w:jc w:val="center"/>
              <w:rPr>
                <w:sz w:val="20"/>
                <w:szCs w:val="20"/>
              </w:rPr>
            </w:pPr>
            <w:r w:rsidRPr="003E12D1">
              <w:rPr>
                <w:sz w:val="20"/>
                <w:szCs w:val="20"/>
              </w:rPr>
              <w:t xml:space="preserve">jednostkowa brutto za 1 litr obowiązująca w dniu </w:t>
            </w:r>
            <w:r w:rsidR="00F64B78">
              <w:rPr>
                <w:b/>
                <w:bCs/>
                <w:sz w:val="20"/>
                <w:szCs w:val="20"/>
              </w:rPr>
              <w:t>15.01.</w:t>
            </w:r>
            <w:r w:rsidRPr="003E12D1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3E12D1">
              <w:rPr>
                <w:b/>
                <w:bCs/>
                <w:sz w:val="20"/>
                <w:szCs w:val="20"/>
              </w:rPr>
              <w:t xml:space="preserve"> </w:t>
            </w:r>
            <w:r w:rsidRPr="003E12D1">
              <w:rPr>
                <w:sz w:val="20"/>
                <w:szCs w:val="20"/>
              </w:rPr>
              <w:t>w (zł)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0A856E3C" w14:textId="77777777" w:rsidR="00C55D27" w:rsidRDefault="00C55D27" w:rsidP="00C5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Oferowany </w:t>
            </w:r>
            <w:r w:rsidRPr="003E12D1">
              <w:rPr>
                <w:b/>
                <w:bCs/>
                <w:sz w:val="20"/>
                <w:szCs w:val="20"/>
              </w:rPr>
              <w:t>stały upust</w:t>
            </w:r>
            <w:r w:rsidRPr="003E12D1">
              <w:rPr>
                <w:sz w:val="20"/>
                <w:szCs w:val="20"/>
              </w:rPr>
              <w:t xml:space="preserve"> w stosunku do ceny brutto 1 litra paliwa</w:t>
            </w:r>
          </w:p>
          <w:p w14:paraId="3BE2B98E" w14:textId="77777777" w:rsidR="00C55D27" w:rsidRPr="003E12D1" w:rsidRDefault="00C55D27" w:rsidP="00C55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(w zł)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3F55A8D" w14:textId="77777777" w:rsidR="00C55D27" w:rsidRPr="003E12D1" w:rsidRDefault="00C55D27" w:rsidP="00C55D27">
            <w:pPr>
              <w:jc w:val="center"/>
              <w:rPr>
                <w:sz w:val="20"/>
                <w:szCs w:val="20"/>
              </w:rPr>
            </w:pPr>
            <w:r w:rsidRPr="003E12D1">
              <w:rPr>
                <w:sz w:val="20"/>
                <w:szCs w:val="20"/>
              </w:rPr>
              <w:t>Cena</w:t>
            </w:r>
          </w:p>
          <w:p w14:paraId="769F7E27" w14:textId="77777777" w:rsidR="00C55D27" w:rsidRDefault="00C55D27" w:rsidP="00C55D27">
            <w:pPr>
              <w:jc w:val="center"/>
              <w:rPr>
                <w:sz w:val="20"/>
                <w:szCs w:val="20"/>
              </w:rPr>
            </w:pPr>
            <w:r w:rsidRPr="003E12D1">
              <w:rPr>
                <w:sz w:val="20"/>
                <w:szCs w:val="20"/>
              </w:rPr>
              <w:t xml:space="preserve">jednostkowa brutto za 1 litr </w:t>
            </w:r>
            <w:r>
              <w:rPr>
                <w:sz w:val="20"/>
                <w:szCs w:val="20"/>
              </w:rPr>
              <w:t xml:space="preserve">po upuście </w:t>
            </w:r>
            <w:r w:rsidRPr="003E12D1">
              <w:rPr>
                <w:sz w:val="20"/>
                <w:szCs w:val="20"/>
              </w:rPr>
              <w:t>w (zł)</w:t>
            </w:r>
          </w:p>
          <w:p w14:paraId="5FB7A171" w14:textId="77777777" w:rsidR="00C55D27" w:rsidRPr="003E12D1" w:rsidRDefault="00C55D27" w:rsidP="00C55D27">
            <w:pPr>
              <w:jc w:val="center"/>
              <w:rPr>
                <w:sz w:val="19"/>
                <w:szCs w:val="19"/>
              </w:rPr>
            </w:pPr>
            <w:r w:rsidRPr="003E12D1">
              <w:rPr>
                <w:sz w:val="19"/>
                <w:szCs w:val="19"/>
              </w:rPr>
              <w:t>(kol. 4 – kol. 5)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22B94EE2" w14:textId="77777777" w:rsidR="00C55D27" w:rsidRDefault="00C55D27" w:rsidP="00C55D27">
            <w:pPr>
              <w:jc w:val="center"/>
              <w:rPr>
                <w:sz w:val="20"/>
                <w:szCs w:val="20"/>
              </w:rPr>
            </w:pPr>
            <w:r w:rsidRPr="003E12D1">
              <w:rPr>
                <w:sz w:val="20"/>
                <w:szCs w:val="20"/>
              </w:rPr>
              <w:t>Wartość brutto</w:t>
            </w:r>
          </w:p>
          <w:p w14:paraId="3A13FDFB" w14:textId="77777777" w:rsidR="00C55D27" w:rsidRPr="003E12D1" w:rsidRDefault="00C55D27" w:rsidP="00C55D27">
            <w:pPr>
              <w:jc w:val="center"/>
              <w:rPr>
                <w:sz w:val="19"/>
                <w:szCs w:val="19"/>
              </w:rPr>
            </w:pPr>
            <w:r w:rsidRPr="003E12D1">
              <w:rPr>
                <w:sz w:val="19"/>
                <w:szCs w:val="19"/>
              </w:rPr>
              <w:t>(kol. 3 x kol. 6)</w:t>
            </w:r>
          </w:p>
        </w:tc>
      </w:tr>
      <w:tr w:rsidR="006E11FF" w:rsidRPr="003E12D1" w14:paraId="536A1A3D" w14:textId="77777777" w:rsidTr="00796E56">
        <w:trPr>
          <w:trHeight w:val="397"/>
        </w:trPr>
        <w:tc>
          <w:tcPr>
            <w:tcW w:w="566" w:type="dxa"/>
            <w:shd w:val="clear" w:color="auto" w:fill="D9D9D9"/>
            <w:vAlign w:val="center"/>
          </w:tcPr>
          <w:p w14:paraId="19175163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6" w:type="dxa"/>
            <w:shd w:val="clear" w:color="auto" w:fill="D9D9D9"/>
            <w:vAlign w:val="center"/>
          </w:tcPr>
          <w:p w14:paraId="2E9A0E1F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shd w:val="clear" w:color="auto" w:fill="D9D9D9"/>
            <w:vAlign w:val="center"/>
          </w:tcPr>
          <w:p w14:paraId="671C75DB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8" w:type="dxa"/>
            <w:shd w:val="clear" w:color="auto" w:fill="D9D9D9"/>
            <w:vAlign w:val="center"/>
          </w:tcPr>
          <w:p w14:paraId="49E22E0C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050D53E3" w14:textId="77777777" w:rsidR="006E11FF" w:rsidRDefault="006E11FF" w:rsidP="00796E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6B57D08D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22E8AE0E" w14:textId="77777777" w:rsidR="006E11FF" w:rsidRDefault="006E11FF" w:rsidP="00796E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6E11FF" w:rsidRPr="003E12D1" w14:paraId="3C9B891A" w14:textId="77777777" w:rsidTr="00796E56">
        <w:trPr>
          <w:trHeight w:val="624"/>
        </w:trPr>
        <w:tc>
          <w:tcPr>
            <w:tcW w:w="566" w:type="dxa"/>
            <w:vAlign w:val="center"/>
          </w:tcPr>
          <w:p w14:paraId="287D771E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  <w:r w:rsidRPr="003E12D1">
              <w:rPr>
                <w:sz w:val="20"/>
                <w:szCs w:val="20"/>
              </w:rPr>
              <w:t>1.</w:t>
            </w:r>
          </w:p>
        </w:tc>
        <w:tc>
          <w:tcPr>
            <w:tcW w:w="1986" w:type="dxa"/>
            <w:vAlign w:val="center"/>
          </w:tcPr>
          <w:p w14:paraId="704F9562" w14:textId="77777777" w:rsidR="006E11FF" w:rsidRPr="003E12D1" w:rsidRDefault="006E11FF" w:rsidP="00796E56">
            <w:pPr>
              <w:rPr>
                <w:sz w:val="20"/>
                <w:szCs w:val="20"/>
              </w:rPr>
            </w:pPr>
            <w:r w:rsidRPr="003E12D1">
              <w:rPr>
                <w:sz w:val="20"/>
                <w:szCs w:val="20"/>
              </w:rPr>
              <w:t>Benzyna bezołowiowa Pb 95</w:t>
            </w:r>
          </w:p>
        </w:tc>
        <w:tc>
          <w:tcPr>
            <w:tcW w:w="975" w:type="dxa"/>
            <w:vAlign w:val="center"/>
          </w:tcPr>
          <w:p w14:paraId="3822C87D" w14:textId="0341EE31" w:rsidR="006E11FF" w:rsidRPr="006E11FF" w:rsidRDefault="00AF6830" w:rsidP="00796E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718" w:type="dxa"/>
            <w:vAlign w:val="center"/>
          </w:tcPr>
          <w:p w14:paraId="29722EDD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C7CAAC1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5AF791D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7C646EB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</w:p>
        </w:tc>
      </w:tr>
      <w:tr w:rsidR="006E11FF" w:rsidRPr="003E12D1" w14:paraId="12D7D2B4" w14:textId="77777777" w:rsidTr="00796E56">
        <w:trPr>
          <w:trHeight w:val="624"/>
        </w:trPr>
        <w:tc>
          <w:tcPr>
            <w:tcW w:w="566" w:type="dxa"/>
            <w:vAlign w:val="center"/>
          </w:tcPr>
          <w:p w14:paraId="35E77B38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  <w:r w:rsidRPr="003E12D1">
              <w:rPr>
                <w:sz w:val="20"/>
                <w:szCs w:val="20"/>
              </w:rPr>
              <w:t>2.</w:t>
            </w:r>
          </w:p>
        </w:tc>
        <w:tc>
          <w:tcPr>
            <w:tcW w:w="1986" w:type="dxa"/>
            <w:vAlign w:val="center"/>
          </w:tcPr>
          <w:p w14:paraId="0C6EE5D8" w14:textId="77777777" w:rsidR="006E11FF" w:rsidRPr="003E12D1" w:rsidRDefault="006E11FF" w:rsidP="00796E56">
            <w:pPr>
              <w:rPr>
                <w:sz w:val="20"/>
                <w:szCs w:val="20"/>
              </w:rPr>
            </w:pPr>
            <w:r w:rsidRPr="003E12D1">
              <w:rPr>
                <w:sz w:val="20"/>
                <w:szCs w:val="20"/>
              </w:rPr>
              <w:t>Olej napędowy ON</w:t>
            </w:r>
          </w:p>
        </w:tc>
        <w:tc>
          <w:tcPr>
            <w:tcW w:w="975" w:type="dxa"/>
            <w:vAlign w:val="center"/>
          </w:tcPr>
          <w:p w14:paraId="1574426C" w14:textId="2B1F70B6" w:rsidR="006E11FF" w:rsidRPr="006E11FF" w:rsidRDefault="00AF6830" w:rsidP="00796E5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5 500</w:t>
            </w:r>
          </w:p>
        </w:tc>
        <w:tc>
          <w:tcPr>
            <w:tcW w:w="1718" w:type="dxa"/>
            <w:vAlign w:val="center"/>
          </w:tcPr>
          <w:p w14:paraId="2824F07E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2C2AE1A6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41F68E9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40870AF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</w:p>
        </w:tc>
      </w:tr>
      <w:tr w:rsidR="006E11FF" w:rsidRPr="003E12D1" w14:paraId="4CE57BC0" w14:textId="77777777" w:rsidTr="00A84B48">
        <w:trPr>
          <w:trHeight w:val="624"/>
        </w:trPr>
        <w:tc>
          <w:tcPr>
            <w:tcW w:w="566" w:type="dxa"/>
            <w:vAlign w:val="center"/>
          </w:tcPr>
          <w:p w14:paraId="7CBAF0CB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  <w:r w:rsidRPr="003E12D1">
              <w:rPr>
                <w:sz w:val="20"/>
                <w:szCs w:val="20"/>
              </w:rPr>
              <w:t>3.</w:t>
            </w:r>
          </w:p>
        </w:tc>
        <w:tc>
          <w:tcPr>
            <w:tcW w:w="1986" w:type="dxa"/>
            <w:vAlign w:val="center"/>
          </w:tcPr>
          <w:p w14:paraId="2AB49ECC" w14:textId="77777777" w:rsidR="006E11FF" w:rsidRPr="003E12D1" w:rsidRDefault="006E11FF" w:rsidP="00796E56">
            <w:pPr>
              <w:rPr>
                <w:sz w:val="20"/>
                <w:szCs w:val="20"/>
              </w:rPr>
            </w:pPr>
            <w:r w:rsidRPr="003E12D1">
              <w:rPr>
                <w:sz w:val="20"/>
                <w:szCs w:val="20"/>
              </w:rPr>
              <w:t xml:space="preserve">Dodatki chemiczne – </w:t>
            </w:r>
            <w:proofErr w:type="spellStart"/>
            <w:r w:rsidRPr="003E12D1">
              <w:rPr>
                <w:sz w:val="20"/>
                <w:szCs w:val="20"/>
              </w:rPr>
              <w:t>AdBlue</w:t>
            </w:r>
            <w:proofErr w:type="spellEnd"/>
          </w:p>
        </w:tc>
        <w:tc>
          <w:tcPr>
            <w:tcW w:w="975" w:type="dxa"/>
            <w:vAlign w:val="center"/>
          </w:tcPr>
          <w:p w14:paraId="6E3CC61B" w14:textId="19E34DC3" w:rsidR="006E11FF" w:rsidRPr="006E11FF" w:rsidRDefault="006E11FF" w:rsidP="00796E56">
            <w:pPr>
              <w:jc w:val="right"/>
              <w:rPr>
                <w:sz w:val="20"/>
                <w:szCs w:val="20"/>
              </w:rPr>
            </w:pPr>
            <w:r w:rsidRPr="006E11FF">
              <w:rPr>
                <w:sz w:val="20"/>
                <w:szCs w:val="20"/>
              </w:rPr>
              <w:t xml:space="preserve">        </w:t>
            </w:r>
            <w:r w:rsidR="00AF6830">
              <w:rPr>
                <w:sz w:val="20"/>
                <w:szCs w:val="20"/>
              </w:rPr>
              <w:t>150</w:t>
            </w:r>
          </w:p>
        </w:tc>
        <w:tc>
          <w:tcPr>
            <w:tcW w:w="1718" w:type="dxa"/>
            <w:vAlign w:val="center"/>
          </w:tcPr>
          <w:p w14:paraId="2C88FD62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E6D70F2" w14:textId="6D1D8B75" w:rsidR="006E11FF" w:rsidRPr="003E12D1" w:rsidRDefault="00A84B48" w:rsidP="00A84B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</w:t>
            </w:r>
          </w:p>
        </w:tc>
        <w:tc>
          <w:tcPr>
            <w:tcW w:w="1701" w:type="dxa"/>
            <w:vAlign w:val="center"/>
          </w:tcPr>
          <w:p w14:paraId="6792AD4F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10F8ECA" w14:textId="77777777" w:rsidR="006E11FF" w:rsidRPr="003E12D1" w:rsidRDefault="006E11FF" w:rsidP="00796E56">
            <w:pPr>
              <w:jc w:val="center"/>
              <w:rPr>
                <w:sz w:val="20"/>
                <w:szCs w:val="20"/>
              </w:rPr>
            </w:pPr>
          </w:p>
        </w:tc>
      </w:tr>
      <w:tr w:rsidR="006E11FF" w:rsidRPr="003E12D1" w14:paraId="764CCE67" w14:textId="77777777" w:rsidTr="00796E56">
        <w:trPr>
          <w:trHeight w:val="624"/>
        </w:trPr>
        <w:tc>
          <w:tcPr>
            <w:tcW w:w="8505" w:type="dxa"/>
            <w:gridSpan w:val="6"/>
            <w:shd w:val="clear" w:color="auto" w:fill="D9D9D9"/>
            <w:vAlign w:val="center"/>
          </w:tcPr>
          <w:p w14:paraId="1AC96093" w14:textId="77777777" w:rsidR="006E11FF" w:rsidRPr="006E11FF" w:rsidRDefault="006E11FF" w:rsidP="00796E56">
            <w:pPr>
              <w:jc w:val="right"/>
              <w:rPr>
                <w:b/>
                <w:bCs/>
                <w:sz w:val="20"/>
                <w:szCs w:val="20"/>
              </w:rPr>
            </w:pPr>
            <w:r w:rsidRPr="006E11FF">
              <w:rPr>
                <w:b/>
                <w:bCs/>
                <w:sz w:val="20"/>
                <w:szCs w:val="20"/>
              </w:rPr>
              <w:t>Łączna cena szacunkowa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3A8AB4F4" w14:textId="77777777" w:rsidR="006E11FF" w:rsidRPr="006E11FF" w:rsidRDefault="006E11FF" w:rsidP="00796E5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7712F352" w14:textId="77777777" w:rsidR="006E11FF" w:rsidRDefault="006E11FF" w:rsidP="006E11FF">
      <w:pPr>
        <w:pStyle w:val="Tytu1"/>
        <w:spacing w:after="40" w:line="264" w:lineRule="auto"/>
        <w:ind w:left="426"/>
        <w:jc w:val="both"/>
        <w:rPr>
          <w:sz w:val="22"/>
          <w:szCs w:val="22"/>
        </w:rPr>
      </w:pPr>
    </w:p>
    <w:p w14:paraId="356DFAA4" w14:textId="11B2DF8A" w:rsidR="006E11FF" w:rsidRPr="00AF6830" w:rsidRDefault="006E11FF" w:rsidP="006E11FF">
      <w:pPr>
        <w:pStyle w:val="Tytu1"/>
        <w:numPr>
          <w:ilvl w:val="0"/>
          <w:numId w:val="29"/>
        </w:numPr>
        <w:spacing w:after="40" w:line="264" w:lineRule="auto"/>
        <w:ind w:left="426" w:hanging="426"/>
        <w:jc w:val="both"/>
        <w:rPr>
          <w:sz w:val="22"/>
          <w:szCs w:val="22"/>
        </w:rPr>
      </w:pPr>
      <w:r w:rsidRPr="00AF6830">
        <w:rPr>
          <w:b w:val="0"/>
          <w:bCs w:val="0"/>
          <w:sz w:val="22"/>
          <w:szCs w:val="22"/>
        </w:rPr>
        <w:t xml:space="preserve">Zaoferowany w kol. 5 powyższej tabeli </w:t>
      </w:r>
      <w:r w:rsidRPr="00AF6830">
        <w:rPr>
          <w:sz w:val="22"/>
          <w:szCs w:val="22"/>
        </w:rPr>
        <w:t>upust ma charakter stały</w:t>
      </w:r>
      <w:r w:rsidRPr="00AF6830">
        <w:rPr>
          <w:b w:val="0"/>
          <w:bCs w:val="0"/>
          <w:sz w:val="22"/>
          <w:szCs w:val="22"/>
        </w:rPr>
        <w:t xml:space="preserve"> – nie ulegnie zmianie przez cały okres realizacji zamówienia.</w:t>
      </w:r>
      <w:r w:rsidR="00C55D27" w:rsidRPr="00AF6830">
        <w:rPr>
          <w:b w:val="0"/>
          <w:sz w:val="22"/>
          <w:szCs w:val="22"/>
        </w:rPr>
        <w:t xml:space="preserve"> Wielkość upustu należy wskazać jako wartość w zł z dokładnością do </w:t>
      </w:r>
      <w:r w:rsidR="00C55D27" w:rsidRPr="00AF6830">
        <w:rPr>
          <w:bCs w:val="0"/>
          <w:sz w:val="22"/>
          <w:szCs w:val="22"/>
        </w:rPr>
        <w:t>dwóch miejsc po przecinku.</w:t>
      </w:r>
    </w:p>
    <w:p w14:paraId="27AD3AD6" w14:textId="77777777" w:rsidR="006E11FF" w:rsidRDefault="006E11FF" w:rsidP="006E11FF">
      <w:pPr>
        <w:pStyle w:val="Tytu1"/>
        <w:spacing w:after="40" w:line="264" w:lineRule="auto"/>
        <w:jc w:val="both"/>
        <w:rPr>
          <w:sz w:val="22"/>
          <w:szCs w:val="22"/>
          <w:u w:val="none"/>
        </w:rPr>
      </w:pPr>
    </w:p>
    <w:p w14:paraId="6F1D07DB" w14:textId="77777777" w:rsidR="002B32E8" w:rsidRDefault="002B32E8" w:rsidP="002B32E8">
      <w:pPr>
        <w:rPr>
          <w:sz w:val="22"/>
          <w:szCs w:val="22"/>
        </w:rPr>
      </w:pPr>
    </w:p>
    <w:p w14:paraId="683F0187" w14:textId="77777777" w:rsidR="006E11FF" w:rsidRDefault="006E11FF" w:rsidP="002B32E8">
      <w:pPr>
        <w:rPr>
          <w:sz w:val="22"/>
          <w:szCs w:val="22"/>
        </w:rPr>
      </w:pPr>
    </w:p>
    <w:p w14:paraId="7FD79332" w14:textId="77777777" w:rsidR="006E11FF" w:rsidRDefault="006E11FF" w:rsidP="002B32E8">
      <w:pPr>
        <w:rPr>
          <w:sz w:val="22"/>
          <w:szCs w:val="22"/>
        </w:rPr>
      </w:pPr>
    </w:p>
    <w:p w14:paraId="53422664" w14:textId="77777777" w:rsidR="006E11FF" w:rsidRDefault="006E11FF" w:rsidP="002B32E8">
      <w:pPr>
        <w:rPr>
          <w:sz w:val="22"/>
          <w:szCs w:val="22"/>
        </w:rPr>
      </w:pPr>
    </w:p>
    <w:p w14:paraId="361D1DF4" w14:textId="77777777" w:rsidR="006E11FF" w:rsidRPr="00E84816" w:rsidRDefault="006E11FF" w:rsidP="002B32E8">
      <w:pPr>
        <w:rPr>
          <w:sz w:val="22"/>
          <w:szCs w:val="22"/>
        </w:rPr>
      </w:pPr>
    </w:p>
    <w:p w14:paraId="2E467633" w14:textId="77777777" w:rsidR="006E11FF" w:rsidRPr="002340BD" w:rsidRDefault="006E11FF" w:rsidP="006E11FF">
      <w:pPr>
        <w:suppressAutoHyphens w:val="0"/>
        <w:spacing w:after="60" w:line="288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2340BD">
        <w:rPr>
          <w:rFonts w:eastAsia="Calibri"/>
          <w:sz w:val="22"/>
          <w:szCs w:val="22"/>
          <w:lang w:eastAsia="en-US"/>
        </w:rPr>
        <w:t xml:space="preserve">…………….……. </w:t>
      </w:r>
      <w:r w:rsidRPr="002340BD">
        <w:rPr>
          <w:rFonts w:eastAsia="Calibri"/>
          <w:i/>
          <w:sz w:val="22"/>
          <w:szCs w:val="22"/>
          <w:lang w:eastAsia="en-US"/>
        </w:rPr>
        <w:t xml:space="preserve">(miejscowość), </w:t>
      </w:r>
      <w:r w:rsidRPr="002340BD">
        <w:rPr>
          <w:rFonts w:eastAsia="Calibri"/>
          <w:sz w:val="22"/>
          <w:szCs w:val="22"/>
          <w:lang w:eastAsia="en-US"/>
        </w:rPr>
        <w:t>dnia ……</w:t>
      </w:r>
      <w:proofErr w:type="gramStart"/>
      <w:r w:rsidRPr="002340BD">
        <w:rPr>
          <w:rFonts w:eastAsia="Calibri"/>
          <w:sz w:val="22"/>
          <w:szCs w:val="22"/>
          <w:lang w:eastAsia="en-US"/>
        </w:rPr>
        <w:t>…….</w:t>
      </w:r>
      <w:proofErr w:type="gramEnd"/>
      <w:r w:rsidRPr="002340BD">
        <w:rPr>
          <w:rFonts w:eastAsia="Calibri"/>
          <w:sz w:val="22"/>
          <w:szCs w:val="22"/>
          <w:lang w:eastAsia="en-US"/>
        </w:rPr>
        <w:t xml:space="preserve">. r.                   </w:t>
      </w:r>
    </w:p>
    <w:p w14:paraId="47C35917" w14:textId="77777777" w:rsidR="00201576" w:rsidRDefault="00201576" w:rsidP="002B32E8">
      <w:pPr>
        <w:spacing w:after="40" w:line="288" w:lineRule="auto"/>
        <w:jc w:val="both"/>
        <w:rPr>
          <w:sz w:val="22"/>
          <w:szCs w:val="22"/>
        </w:rPr>
      </w:pPr>
    </w:p>
    <w:p w14:paraId="260E6A7E" w14:textId="77777777" w:rsidR="006E11FF" w:rsidRDefault="006E11FF" w:rsidP="002B32E8">
      <w:pPr>
        <w:spacing w:after="40" w:line="288" w:lineRule="auto"/>
        <w:jc w:val="both"/>
        <w:rPr>
          <w:sz w:val="22"/>
          <w:szCs w:val="22"/>
        </w:rPr>
      </w:pPr>
    </w:p>
    <w:p w14:paraId="43490C84" w14:textId="77777777" w:rsidR="006E11FF" w:rsidRPr="00E84816" w:rsidRDefault="006E11FF" w:rsidP="002B32E8">
      <w:pPr>
        <w:spacing w:after="40" w:line="288" w:lineRule="auto"/>
        <w:jc w:val="both"/>
        <w:rPr>
          <w:sz w:val="22"/>
          <w:szCs w:val="22"/>
        </w:rPr>
      </w:pPr>
    </w:p>
    <w:p w14:paraId="1A71F50D" w14:textId="77777777" w:rsidR="006E11FF" w:rsidRPr="00C64C3F" w:rsidRDefault="006E11FF" w:rsidP="00201576">
      <w:pPr>
        <w:widowControl w:val="0"/>
        <w:tabs>
          <w:tab w:val="left" w:pos="0"/>
        </w:tabs>
        <w:spacing w:after="60" w:line="288" w:lineRule="auto"/>
        <w:jc w:val="both"/>
        <w:rPr>
          <w:b/>
          <w:bCs/>
          <w:color w:val="000000"/>
          <w:sz w:val="20"/>
          <w:szCs w:val="20"/>
        </w:rPr>
      </w:pPr>
      <w:r w:rsidRPr="00C64C3F">
        <w:rPr>
          <w:b/>
          <w:bCs/>
          <w:color w:val="000000"/>
          <w:sz w:val="20"/>
          <w:szCs w:val="20"/>
        </w:rPr>
        <w:t>Uwaga!</w:t>
      </w:r>
    </w:p>
    <w:p w14:paraId="4CF36D38" w14:textId="77777777" w:rsidR="006E11FF" w:rsidRPr="00C64C3F" w:rsidRDefault="00201576" w:rsidP="006E11FF">
      <w:pPr>
        <w:widowControl w:val="0"/>
        <w:numPr>
          <w:ilvl w:val="0"/>
          <w:numId w:val="30"/>
        </w:numPr>
        <w:tabs>
          <w:tab w:val="left" w:pos="0"/>
        </w:tabs>
        <w:spacing w:after="60" w:line="288" w:lineRule="auto"/>
        <w:ind w:left="284" w:hanging="284"/>
        <w:jc w:val="both"/>
        <w:rPr>
          <w:color w:val="000000"/>
          <w:sz w:val="20"/>
          <w:szCs w:val="20"/>
          <w:lang w:eastAsia="pl-PL"/>
        </w:rPr>
      </w:pPr>
      <w:r w:rsidRPr="00C64C3F">
        <w:rPr>
          <w:b/>
          <w:bCs/>
          <w:color w:val="000000"/>
          <w:sz w:val="20"/>
          <w:szCs w:val="20"/>
        </w:rPr>
        <w:t xml:space="preserve">Ofertę składa się pod rygorem nieważności, w formie elektronicznej lub w postaci elektronicznej opatrzonej podpisem zaufanym lub podpisem osobistym (e-dowód). </w:t>
      </w:r>
    </w:p>
    <w:p w14:paraId="285A0869" w14:textId="29D77F95" w:rsidR="006E11FF" w:rsidRPr="00C64C3F" w:rsidRDefault="006E11FF" w:rsidP="006E11FF">
      <w:pPr>
        <w:widowControl w:val="0"/>
        <w:numPr>
          <w:ilvl w:val="0"/>
          <w:numId w:val="30"/>
        </w:numPr>
        <w:tabs>
          <w:tab w:val="left" w:pos="0"/>
        </w:tabs>
        <w:spacing w:after="60" w:line="288" w:lineRule="auto"/>
        <w:ind w:left="284" w:hanging="284"/>
        <w:jc w:val="both"/>
        <w:rPr>
          <w:color w:val="000000"/>
          <w:sz w:val="20"/>
          <w:szCs w:val="20"/>
          <w:lang w:eastAsia="pl-PL"/>
        </w:rPr>
      </w:pPr>
      <w:r w:rsidRPr="00C64C3F">
        <w:rPr>
          <w:sz w:val="20"/>
          <w:szCs w:val="20"/>
        </w:rPr>
        <w:t>W Formularzu cenowym Wykonawca wypełnia jedynie pola dotyczące zadania, na realizację którego składa swoją ofertę. Pozostałe pola pozostawia niewypełnione</w:t>
      </w:r>
    </w:p>
    <w:p w14:paraId="52BCD414" w14:textId="77777777" w:rsidR="00201576" w:rsidRPr="00E84816" w:rsidRDefault="00201576" w:rsidP="00201576">
      <w:pPr>
        <w:ind w:left="6663" w:hanging="6521"/>
        <w:rPr>
          <w:sz w:val="22"/>
          <w:szCs w:val="22"/>
        </w:rPr>
      </w:pPr>
    </w:p>
    <w:p w14:paraId="3120DD41" w14:textId="77777777" w:rsidR="00A2500F" w:rsidRPr="00E84816" w:rsidRDefault="00A2500F" w:rsidP="002B32E8">
      <w:pPr>
        <w:pStyle w:val="Normalny1"/>
        <w:tabs>
          <w:tab w:val="left" w:pos="1725"/>
        </w:tabs>
        <w:spacing w:line="100" w:lineRule="atLeast"/>
        <w:jc w:val="both"/>
        <w:rPr>
          <w:rFonts w:cs="Times New Roman"/>
          <w:sz w:val="22"/>
          <w:szCs w:val="22"/>
        </w:rPr>
      </w:pPr>
    </w:p>
    <w:p w14:paraId="4704B0EB" w14:textId="0C36D88F" w:rsidR="00F248F2" w:rsidRPr="00E84816" w:rsidRDefault="00F248F2" w:rsidP="00F248F2">
      <w:pPr>
        <w:pStyle w:val="Normalny1"/>
        <w:tabs>
          <w:tab w:val="left" w:pos="1725"/>
        </w:tabs>
        <w:spacing w:line="100" w:lineRule="atLeast"/>
        <w:jc w:val="right"/>
        <w:rPr>
          <w:rFonts w:cs="Times New Roman"/>
          <w:sz w:val="22"/>
          <w:szCs w:val="22"/>
        </w:rPr>
      </w:pPr>
      <w:r w:rsidRPr="00E84816">
        <w:rPr>
          <w:rFonts w:cs="Times New Roman"/>
          <w:sz w:val="22"/>
          <w:szCs w:val="22"/>
        </w:rPr>
        <w:t>.</w:t>
      </w:r>
    </w:p>
    <w:sectPr w:rsidR="00F248F2" w:rsidRPr="00E84816" w:rsidSect="00F44DE8">
      <w:footerReference w:type="default" r:id="rId8"/>
      <w:pgSz w:w="11905" w:h="16837"/>
      <w:pgMar w:top="851" w:right="1077" w:bottom="851" w:left="1077" w:header="709" w:footer="5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77470" w14:textId="77777777" w:rsidR="009556BC" w:rsidRDefault="009556BC">
      <w:r>
        <w:separator/>
      </w:r>
    </w:p>
  </w:endnote>
  <w:endnote w:type="continuationSeparator" w:id="0">
    <w:p w14:paraId="5D5418B8" w14:textId="77777777" w:rsidR="009556BC" w:rsidRDefault="00955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9E2E3" w14:textId="77777777" w:rsidR="002B32E8" w:rsidRDefault="002B32E8">
    <w:pPr>
      <w:pStyle w:val="Stopka"/>
      <w:jc w:val="right"/>
    </w:pPr>
    <w:r w:rsidRPr="002B32E8">
      <w:rPr>
        <w:sz w:val="20"/>
        <w:szCs w:val="20"/>
      </w:rPr>
      <w:t xml:space="preserve">Strona </w:t>
    </w:r>
    <w:r w:rsidRPr="002B32E8">
      <w:rPr>
        <w:sz w:val="20"/>
        <w:szCs w:val="20"/>
      </w:rPr>
      <w:fldChar w:fldCharType="begin"/>
    </w:r>
    <w:r w:rsidRPr="002B32E8">
      <w:rPr>
        <w:sz w:val="20"/>
        <w:szCs w:val="20"/>
      </w:rPr>
      <w:instrText>PAGE</w:instrText>
    </w:r>
    <w:r w:rsidRPr="002B32E8">
      <w:rPr>
        <w:sz w:val="20"/>
        <w:szCs w:val="20"/>
      </w:rPr>
      <w:fldChar w:fldCharType="separate"/>
    </w:r>
    <w:r w:rsidR="00C23351">
      <w:rPr>
        <w:noProof/>
        <w:sz w:val="20"/>
        <w:szCs w:val="20"/>
      </w:rPr>
      <w:t>3</w:t>
    </w:r>
    <w:r w:rsidRPr="002B32E8">
      <w:rPr>
        <w:sz w:val="20"/>
        <w:szCs w:val="20"/>
      </w:rPr>
      <w:fldChar w:fldCharType="end"/>
    </w:r>
    <w:r w:rsidRPr="002B32E8">
      <w:rPr>
        <w:sz w:val="20"/>
        <w:szCs w:val="20"/>
      </w:rPr>
      <w:t xml:space="preserve"> z </w:t>
    </w:r>
    <w:r w:rsidRPr="002B32E8">
      <w:rPr>
        <w:sz w:val="20"/>
        <w:szCs w:val="20"/>
      </w:rPr>
      <w:fldChar w:fldCharType="begin"/>
    </w:r>
    <w:r w:rsidRPr="002B32E8">
      <w:rPr>
        <w:sz w:val="20"/>
        <w:szCs w:val="20"/>
      </w:rPr>
      <w:instrText>NUMPAGES</w:instrText>
    </w:r>
    <w:r w:rsidRPr="002B32E8">
      <w:rPr>
        <w:sz w:val="20"/>
        <w:szCs w:val="20"/>
      </w:rPr>
      <w:fldChar w:fldCharType="separate"/>
    </w:r>
    <w:r w:rsidR="00C23351">
      <w:rPr>
        <w:noProof/>
        <w:sz w:val="20"/>
        <w:szCs w:val="20"/>
      </w:rPr>
      <w:t>3</w:t>
    </w:r>
    <w:r w:rsidRPr="002B32E8">
      <w:rPr>
        <w:sz w:val="20"/>
        <w:szCs w:val="20"/>
      </w:rPr>
      <w:fldChar w:fldCharType="end"/>
    </w:r>
  </w:p>
  <w:p w14:paraId="5621E3B3" w14:textId="77777777" w:rsidR="00A26356" w:rsidRPr="00D723A7" w:rsidRDefault="00A26356" w:rsidP="00FF1190">
    <w:pPr>
      <w:pStyle w:val="Stopka"/>
      <w:ind w:right="-2"/>
      <w:jc w:val="right"/>
      <w:rPr>
        <w:rFonts w:ascii="Tahoma" w:hAnsi="Tahoma" w:cs="Tahoma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934E8" w14:textId="77777777" w:rsidR="009556BC" w:rsidRDefault="009556BC">
      <w:r>
        <w:separator/>
      </w:r>
    </w:p>
  </w:footnote>
  <w:footnote w:type="continuationSeparator" w:id="0">
    <w:p w14:paraId="37EF8B93" w14:textId="77777777" w:rsidR="009556BC" w:rsidRDefault="009556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pStyle w:val="1NumLis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3" w15:restartNumberingAfterBreak="0">
    <w:nsid w:val="00000004"/>
    <w:multiLevelType w:val="singleLevel"/>
    <w:tmpl w:val="CA42C9F0"/>
    <w:name w:val="WW8Num5"/>
    <w:lvl w:ilvl="0">
      <w:start w:val="1"/>
      <w:numFmt w:val="decimal"/>
      <w:lvlText w:val="%1)"/>
      <w:lvlJc w:val="left"/>
      <w:pPr>
        <w:tabs>
          <w:tab w:val="num" w:pos="384"/>
        </w:tabs>
        <w:ind w:left="384" w:hanging="384"/>
      </w:pPr>
      <w:rPr>
        <w:rFonts w:ascii="Tahoma" w:hAnsi="Tahoma" w:hint="default"/>
        <w:b w:val="0"/>
        <w:i w:val="0"/>
        <w:sz w:val="19"/>
        <w:szCs w:val="19"/>
      </w:rPr>
    </w:lvl>
  </w:abstractNum>
  <w:abstractNum w:abstractNumId="4" w15:restartNumberingAfterBreak="0">
    <w:nsid w:val="00000005"/>
    <w:multiLevelType w:val="singleLevel"/>
    <w:tmpl w:val="5734CBEC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Times New Roman" w:hAnsi="Times New Roman" w:cs="Times New Roman" w:hint="default"/>
        <w:sz w:val="19"/>
        <w:szCs w:val="24"/>
      </w:rPr>
    </w:lvl>
  </w:abstractNum>
  <w:abstractNum w:abstractNumId="5" w15:restartNumberingAfterBreak="0">
    <w:nsid w:val="00000007"/>
    <w:multiLevelType w:val="singleLevel"/>
    <w:tmpl w:val="00000007"/>
    <w:lvl w:ilvl="0">
      <w:start w:val="1"/>
      <w:numFmt w:val="bullet"/>
      <w:lvlText w:val=""/>
      <w:lvlJc w:val="left"/>
      <w:pPr>
        <w:tabs>
          <w:tab w:val="num" w:pos="0"/>
        </w:tabs>
        <w:ind w:left="1106" w:hanging="360"/>
      </w:pPr>
      <w:rPr>
        <w:rFonts w:ascii="Symbol" w:hAnsi="Symbol" w:cs="Symbol"/>
        <w:sz w:val="24"/>
        <w:szCs w:val="24"/>
      </w:rPr>
    </w:lvl>
  </w:abstractNum>
  <w:abstractNum w:abstractNumId="6" w15:restartNumberingAfterBreak="0">
    <w:nsid w:val="07B020C4"/>
    <w:multiLevelType w:val="multilevel"/>
    <w:tmpl w:val="C51C46C8"/>
    <w:lvl w:ilvl="0">
      <w:start w:val="76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200"/>
      <w:numFmt w:val="decimal"/>
      <w:lvlText w:val="%1-%2"/>
      <w:lvlJc w:val="left"/>
      <w:pPr>
        <w:ind w:left="2736" w:hanging="61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496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092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957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170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18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6308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792" w:hanging="1800"/>
      </w:pPr>
      <w:rPr>
        <w:rFonts w:hint="default"/>
      </w:rPr>
    </w:lvl>
  </w:abstractNum>
  <w:abstractNum w:abstractNumId="7" w15:restartNumberingAfterBreak="0">
    <w:nsid w:val="102222F7"/>
    <w:multiLevelType w:val="hybridMultilevel"/>
    <w:tmpl w:val="99F863B0"/>
    <w:lvl w:ilvl="0" w:tplc="AE56BE1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94AC0"/>
    <w:multiLevelType w:val="multilevel"/>
    <w:tmpl w:val="E6F4B3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3465BD"/>
    <w:multiLevelType w:val="hybridMultilevel"/>
    <w:tmpl w:val="99249012"/>
    <w:name w:val="WW8Num36"/>
    <w:lvl w:ilvl="0" w:tplc="0415000F">
      <w:start w:val="1"/>
      <w:numFmt w:val="decimal"/>
      <w:lvlText w:val="%1."/>
      <w:lvlJc w:val="left"/>
      <w:pPr>
        <w:ind w:left="1106" w:hanging="360"/>
      </w:pPr>
    </w:lvl>
    <w:lvl w:ilvl="1" w:tplc="04150019" w:tentative="1">
      <w:start w:val="1"/>
      <w:numFmt w:val="lowerLetter"/>
      <w:lvlText w:val="%2."/>
      <w:lvlJc w:val="left"/>
      <w:pPr>
        <w:ind w:left="1826" w:hanging="360"/>
      </w:pPr>
    </w:lvl>
    <w:lvl w:ilvl="2" w:tplc="0415001B" w:tentative="1">
      <w:start w:val="1"/>
      <w:numFmt w:val="lowerRoman"/>
      <w:lvlText w:val="%3."/>
      <w:lvlJc w:val="right"/>
      <w:pPr>
        <w:ind w:left="2546" w:hanging="180"/>
      </w:pPr>
    </w:lvl>
    <w:lvl w:ilvl="3" w:tplc="0415000F" w:tentative="1">
      <w:start w:val="1"/>
      <w:numFmt w:val="decimal"/>
      <w:lvlText w:val="%4."/>
      <w:lvlJc w:val="left"/>
      <w:pPr>
        <w:ind w:left="3266" w:hanging="360"/>
      </w:pPr>
    </w:lvl>
    <w:lvl w:ilvl="4" w:tplc="04150019" w:tentative="1">
      <w:start w:val="1"/>
      <w:numFmt w:val="lowerLetter"/>
      <w:lvlText w:val="%5."/>
      <w:lvlJc w:val="left"/>
      <w:pPr>
        <w:ind w:left="3986" w:hanging="360"/>
      </w:pPr>
    </w:lvl>
    <w:lvl w:ilvl="5" w:tplc="0415001B" w:tentative="1">
      <w:start w:val="1"/>
      <w:numFmt w:val="lowerRoman"/>
      <w:lvlText w:val="%6."/>
      <w:lvlJc w:val="right"/>
      <w:pPr>
        <w:ind w:left="4706" w:hanging="180"/>
      </w:pPr>
    </w:lvl>
    <w:lvl w:ilvl="6" w:tplc="0415000F" w:tentative="1">
      <w:start w:val="1"/>
      <w:numFmt w:val="decimal"/>
      <w:lvlText w:val="%7."/>
      <w:lvlJc w:val="left"/>
      <w:pPr>
        <w:ind w:left="5426" w:hanging="360"/>
      </w:pPr>
    </w:lvl>
    <w:lvl w:ilvl="7" w:tplc="04150019" w:tentative="1">
      <w:start w:val="1"/>
      <w:numFmt w:val="lowerLetter"/>
      <w:lvlText w:val="%8."/>
      <w:lvlJc w:val="left"/>
      <w:pPr>
        <w:ind w:left="6146" w:hanging="360"/>
      </w:pPr>
    </w:lvl>
    <w:lvl w:ilvl="8" w:tplc="0415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10" w15:restartNumberingAfterBreak="0">
    <w:nsid w:val="1AD878E7"/>
    <w:multiLevelType w:val="multilevel"/>
    <w:tmpl w:val="ED1E5C56"/>
    <w:lvl w:ilvl="0">
      <w:start w:val="4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15.%2."/>
      <w:lvlJc w:val="left"/>
      <w:pPr>
        <w:ind w:left="1778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  <w:bCs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D212FD6"/>
    <w:multiLevelType w:val="hybridMultilevel"/>
    <w:tmpl w:val="2F4A7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67E01"/>
    <w:multiLevelType w:val="multilevel"/>
    <w:tmpl w:val="1AB626D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2CD4797F"/>
    <w:multiLevelType w:val="hybridMultilevel"/>
    <w:tmpl w:val="4E8E11A6"/>
    <w:lvl w:ilvl="0" w:tplc="A76412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252CFF"/>
    <w:multiLevelType w:val="hybridMultilevel"/>
    <w:tmpl w:val="965E03AA"/>
    <w:lvl w:ilvl="0" w:tplc="1C18313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42676"/>
    <w:multiLevelType w:val="hybridMultilevel"/>
    <w:tmpl w:val="2082A2E8"/>
    <w:lvl w:ilvl="0" w:tplc="12C8F19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7C60AE"/>
    <w:multiLevelType w:val="hybridMultilevel"/>
    <w:tmpl w:val="58788F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073B30"/>
    <w:multiLevelType w:val="multilevel"/>
    <w:tmpl w:val="C8ECC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3E31DC5"/>
    <w:multiLevelType w:val="hybridMultilevel"/>
    <w:tmpl w:val="9FD8ACEA"/>
    <w:lvl w:ilvl="0" w:tplc="EE3638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571AA"/>
    <w:multiLevelType w:val="hybridMultilevel"/>
    <w:tmpl w:val="B84E4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2C577A"/>
    <w:multiLevelType w:val="multilevel"/>
    <w:tmpl w:val="EFAEAAB2"/>
    <w:lvl w:ilvl="0">
      <w:start w:val="1"/>
      <w:numFmt w:val="decimal"/>
      <w:lvlText w:val="4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ordinal"/>
      <w:lvlText w:val="%2.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4.1.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CC55638"/>
    <w:multiLevelType w:val="hybridMultilevel"/>
    <w:tmpl w:val="DFF8D30E"/>
    <w:lvl w:ilvl="0" w:tplc="0415000F">
      <w:start w:val="1"/>
      <w:numFmt w:val="decimal"/>
      <w:lvlText w:val="%1."/>
      <w:lvlJc w:val="left"/>
      <w:pPr>
        <w:ind w:left="1106" w:hanging="360"/>
      </w:pPr>
    </w:lvl>
    <w:lvl w:ilvl="1" w:tplc="04150019" w:tentative="1">
      <w:start w:val="1"/>
      <w:numFmt w:val="lowerLetter"/>
      <w:lvlText w:val="%2."/>
      <w:lvlJc w:val="left"/>
      <w:pPr>
        <w:ind w:left="1826" w:hanging="360"/>
      </w:pPr>
    </w:lvl>
    <w:lvl w:ilvl="2" w:tplc="0415001B" w:tentative="1">
      <w:start w:val="1"/>
      <w:numFmt w:val="lowerRoman"/>
      <w:lvlText w:val="%3."/>
      <w:lvlJc w:val="right"/>
      <w:pPr>
        <w:ind w:left="2546" w:hanging="180"/>
      </w:pPr>
    </w:lvl>
    <w:lvl w:ilvl="3" w:tplc="0415000F" w:tentative="1">
      <w:start w:val="1"/>
      <w:numFmt w:val="decimal"/>
      <w:lvlText w:val="%4."/>
      <w:lvlJc w:val="left"/>
      <w:pPr>
        <w:ind w:left="3266" w:hanging="360"/>
      </w:pPr>
    </w:lvl>
    <w:lvl w:ilvl="4" w:tplc="04150019" w:tentative="1">
      <w:start w:val="1"/>
      <w:numFmt w:val="lowerLetter"/>
      <w:lvlText w:val="%5."/>
      <w:lvlJc w:val="left"/>
      <w:pPr>
        <w:ind w:left="3986" w:hanging="360"/>
      </w:pPr>
    </w:lvl>
    <w:lvl w:ilvl="5" w:tplc="0415001B" w:tentative="1">
      <w:start w:val="1"/>
      <w:numFmt w:val="lowerRoman"/>
      <w:lvlText w:val="%6."/>
      <w:lvlJc w:val="right"/>
      <w:pPr>
        <w:ind w:left="4706" w:hanging="180"/>
      </w:pPr>
    </w:lvl>
    <w:lvl w:ilvl="6" w:tplc="0415000F" w:tentative="1">
      <w:start w:val="1"/>
      <w:numFmt w:val="decimal"/>
      <w:lvlText w:val="%7."/>
      <w:lvlJc w:val="left"/>
      <w:pPr>
        <w:ind w:left="5426" w:hanging="360"/>
      </w:pPr>
    </w:lvl>
    <w:lvl w:ilvl="7" w:tplc="04150019" w:tentative="1">
      <w:start w:val="1"/>
      <w:numFmt w:val="lowerLetter"/>
      <w:lvlText w:val="%8."/>
      <w:lvlJc w:val="left"/>
      <w:pPr>
        <w:ind w:left="6146" w:hanging="360"/>
      </w:pPr>
    </w:lvl>
    <w:lvl w:ilvl="8" w:tplc="0415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22" w15:restartNumberingAfterBreak="0">
    <w:nsid w:val="595428A4"/>
    <w:multiLevelType w:val="multilevel"/>
    <w:tmpl w:val="B4B4E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D932319"/>
    <w:multiLevelType w:val="multilevel"/>
    <w:tmpl w:val="73364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F7267FE"/>
    <w:multiLevelType w:val="hybridMultilevel"/>
    <w:tmpl w:val="D5BC322A"/>
    <w:lvl w:ilvl="0" w:tplc="17B25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B9105A"/>
    <w:multiLevelType w:val="hybridMultilevel"/>
    <w:tmpl w:val="6B3C4A4E"/>
    <w:lvl w:ilvl="0" w:tplc="0A7A63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736208"/>
    <w:multiLevelType w:val="hybridMultilevel"/>
    <w:tmpl w:val="18A84AC6"/>
    <w:lvl w:ilvl="0" w:tplc="56880C4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DF3252"/>
    <w:multiLevelType w:val="hybridMultilevel"/>
    <w:tmpl w:val="08C8631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F347715"/>
    <w:multiLevelType w:val="hybridMultilevel"/>
    <w:tmpl w:val="0156BDA8"/>
    <w:lvl w:ilvl="0" w:tplc="CE401E1E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C81879"/>
    <w:multiLevelType w:val="multilevel"/>
    <w:tmpl w:val="C7EE7FE4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8DD1374"/>
    <w:multiLevelType w:val="hybridMultilevel"/>
    <w:tmpl w:val="EC88C4E2"/>
    <w:lvl w:ilvl="0" w:tplc="C8A62F8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 w16cid:durableId="411506590">
    <w:abstractNumId w:val="0"/>
  </w:num>
  <w:num w:numId="2" w16cid:durableId="807236740">
    <w:abstractNumId w:val="1"/>
  </w:num>
  <w:num w:numId="3" w16cid:durableId="1194927584">
    <w:abstractNumId w:val="2"/>
  </w:num>
  <w:num w:numId="4" w16cid:durableId="1208183399">
    <w:abstractNumId w:val="3"/>
  </w:num>
  <w:num w:numId="5" w16cid:durableId="746920856">
    <w:abstractNumId w:val="4"/>
  </w:num>
  <w:num w:numId="6" w16cid:durableId="1435517661">
    <w:abstractNumId w:val="17"/>
  </w:num>
  <w:num w:numId="7" w16cid:durableId="1500463514">
    <w:abstractNumId w:val="23"/>
  </w:num>
  <w:num w:numId="8" w16cid:durableId="80416486">
    <w:abstractNumId w:val="22"/>
  </w:num>
  <w:num w:numId="9" w16cid:durableId="1396512029">
    <w:abstractNumId w:val="18"/>
  </w:num>
  <w:num w:numId="10" w16cid:durableId="1062752525">
    <w:abstractNumId w:val="12"/>
  </w:num>
  <w:num w:numId="11" w16cid:durableId="663318349">
    <w:abstractNumId w:val="16"/>
  </w:num>
  <w:num w:numId="12" w16cid:durableId="864370082">
    <w:abstractNumId w:val="19"/>
  </w:num>
  <w:num w:numId="13" w16cid:durableId="1030183448">
    <w:abstractNumId w:val="21"/>
  </w:num>
  <w:num w:numId="14" w16cid:durableId="417485951">
    <w:abstractNumId w:val="5"/>
  </w:num>
  <w:num w:numId="15" w16cid:durableId="1461151685">
    <w:abstractNumId w:val="9"/>
  </w:num>
  <w:num w:numId="16" w16cid:durableId="1164323467">
    <w:abstractNumId w:val="28"/>
  </w:num>
  <w:num w:numId="17" w16cid:durableId="1256522310">
    <w:abstractNumId w:val="11"/>
  </w:num>
  <w:num w:numId="18" w16cid:durableId="1649742885">
    <w:abstractNumId w:val="27"/>
  </w:num>
  <w:num w:numId="19" w16cid:durableId="192303514">
    <w:abstractNumId w:val="30"/>
  </w:num>
  <w:num w:numId="20" w16cid:durableId="1159343692">
    <w:abstractNumId w:val="14"/>
  </w:num>
  <w:num w:numId="21" w16cid:durableId="1313562872">
    <w:abstractNumId w:val="26"/>
  </w:num>
  <w:num w:numId="22" w16cid:durableId="1332180494">
    <w:abstractNumId w:val="13"/>
  </w:num>
  <w:num w:numId="23" w16cid:durableId="1430196580">
    <w:abstractNumId w:val="29"/>
  </w:num>
  <w:num w:numId="24" w16cid:durableId="1548449307">
    <w:abstractNumId w:val="6"/>
  </w:num>
  <w:num w:numId="25" w16cid:durableId="856041878">
    <w:abstractNumId w:val="24"/>
  </w:num>
  <w:num w:numId="26" w16cid:durableId="182016281">
    <w:abstractNumId w:val="25"/>
  </w:num>
  <w:num w:numId="27" w16cid:durableId="1362782370">
    <w:abstractNumId w:val="20"/>
  </w:num>
  <w:num w:numId="28" w16cid:durableId="1580139745">
    <w:abstractNumId w:val="8"/>
  </w:num>
  <w:num w:numId="29" w16cid:durableId="1837568931">
    <w:abstractNumId w:val="7"/>
  </w:num>
  <w:num w:numId="30" w16cid:durableId="1019771427">
    <w:abstractNumId w:val="15"/>
  </w:num>
  <w:num w:numId="31" w16cid:durableId="143046566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1F6"/>
    <w:rsid w:val="00005F4F"/>
    <w:rsid w:val="000166BB"/>
    <w:rsid w:val="00017A60"/>
    <w:rsid w:val="000234B2"/>
    <w:rsid w:val="00025A85"/>
    <w:rsid w:val="000261F6"/>
    <w:rsid w:val="00031AD1"/>
    <w:rsid w:val="00036DC8"/>
    <w:rsid w:val="00044291"/>
    <w:rsid w:val="00044ADF"/>
    <w:rsid w:val="0004615A"/>
    <w:rsid w:val="00052D29"/>
    <w:rsid w:val="00060D4C"/>
    <w:rsid w:val="00064524"/>
    <w:rsid w:val="000649A5"/>
    <w:rsid w:val="00071E40"/>
    <w:rsid w:val="00073969"/>
    <w:rsid w:val="000754B2"/>
    <w:rsid w:val="000757AC"/>
    <w:rsid w:val="0007743A"/>
    <w:rsid w:val="000877E1"/>
    <w:rsid w:val="00092887"/>
    <w:rsid w:val="000A6544"/>
    <w:rsid w:val="000B1898"/>
    <w:rsid w:val="000C64D8"/>
    <w:rsid w:val="000C6834"/>
    <w:rsid w:val="000D0B93"/>
    <w:rsid w:val="000D2D17"/>
    <w:rsid w:val="000D6293"/>
    <w:rsid w:val="000E11FF"/>
    <w:rsid w:val="000E14F8"/>
    <w:rsid w:val="000E1EEA"/>
    <w:rsid w:val="000E28EB"/>
    <w:rsid w:val="000E4C6F"/>
    <w:rsid w:val="000E7F95"/>
    <w:rsid w:val="000F34C4"/>
    <w:rsid w:val="000F5DA8"/>
    <w:rsid w:val="00101E2C"/>
    <w:rsid w:val="00106993"/>
    <w:rsid w:val="001168F3"/>
    <w:rsid w:val="001228F7"/>
    <w:rsid w:val="00125BE2"/>
    <w:rsid w:val="0013532F"/>
    <w:rsid w:val="001462D4"/>
    <w:rsid w:val="00147774"/>
    <w:rsid w:val="001606B9"/>
    <w:rsid w:val="00163E1E"/>
    <w:rsid w:val="00171658"/>
    <w:rsid w:val="0018377B"/>
    <w:rsid w:val="0019182B"/>
    <w:rsid w:val="00193D19"/>
    <w:rsid w:val="001A668B"/>
    <w:rsid w:val="001B1758"/>
    <w:rsid w:val="001B1B76"/>
    <w:rsid w:val="001B2401"/>
    <w:rsid w:val="001C1BB1"/>
    <w:rsid w:val="001D1F17"/>
    <w:rsid w:val="001D57E0"/>
    <w:rsid w:val="001E6E86"/>
    <w:rsid w:val="001F0D91"/>
    <w:rsid w:val="001F3AF5"/>
    <w:rsid w:val="00201576"/>
    <w:rsid w:val="00206004"/>
    <w:rsid w:val="00211A05"/>
    <w:rsid w:val="00212CBF"/>
    <w:rsid w:val="002159BD"/>
    <w:rsid w:val="0021735E"/>
    <w:rsid w:val="00223BA6"/>
    <w:rsid w:val="002325A1"/>
    <w:rsid w:val="0023520A"/>
    <w:rsid w:val="002356DA"/>
    <w:rsid w:val="0024474B"/>
    <w:rsid w:val="00246C53"/>
    <w:rsid w:val="002543C5"/>
    <w:rsid w:val="00262D44"/>
    <w:rsid w:val="0026538F"/>
    <w:rsid w:val="002743BB"/>
    <w:rsid w:val="00277363"/>
    <w:rsid w:val="002854FB"/>
    <w:rsid w:val="002876F9"/>
    <w:rsid w:val="0029676B"/>
    <w:rsid w:val="002A439A"/>
    <w:rsid w:val="002A54A2"/>
    <w:rsid w:val="002A6F38"/>
    <w:rsid w:val="002B32E8"/>
    <w:rsid w:val="002B4A66"/>
    <w:rsid w:val="002B6762"/>
    <w:rsid w:val="002C24E7"/>
    <w:rsid w:val="002D44BA"/>
    <w:rsid w:val="002E1F2D"/>
    <w:rsid w:val="002F6D82"/>
    <w:rsid w:val="00303C87"/>
    <w:rsid w:val="0031213D"/>
    <w:rsid w:val="00312FC6"/>
    <w:rsid w:val="00313D3D"/>
    <w:rsid w:val="00315AB9"/>
    <w:rsid w:val="003207F2"/>
    <w:rsid w:val="00330FC1"/>
    <w:rsid w:val="003317A7"/>
    <w:rsid w:val="003372FB"/>
    <w:rsid w:val="00345DAF"/>
    <w:rsid w:val="00346635"/>
    <w:rsid w:val="00366E5D"/>
    <w:rsid w:val="003770D1"/>
    <w:rsid w:val="00380968"/>
    <w:rsid w:val="0038564D"/>
    <w:rsid w:val="00393FC2"/>
    <w:rsid w:val="00397F3E"/>
    <w:rsid w:val="003A02AD"/>
    <w:rsid w:val="003A0A5E"/>
    <w:rsid w:val="003A34F3"/>
    <w:rsid w:val="003B01DF"/>
    <w:rsid w:val="003B2CB8"/>
    <w:rsid w:val="003B3F01"/>
    <w:rsid w:val="003C1E98"/>
    <w:rsid w:val="003C3B1C"/>
    <w:rsid w:val="003D2DDD"/>
    <w:rsid w:val="003D6716"/>
    <w:rsid w:val="003D7258"/>
    <w:rsid w:val="003E12D1"/>
    <w:rsid w:val="003E16AE"/>
    <w:rsid w:val="003E34D0"/>
    <w:rsid w:val="003E3C75"/>
    <w:rsid w:val="003E7BE1"/>
    <w:rsid w:val="003F6C1E"/>
    <w:rsid w:val="003F711F"/>
    <w:rsid w:val="00405E29"/>
    <w:rsid w:val="004123D0"/>
    <w:rsid w:val="004143E8"/>
    <w:rsid w:val="00420495"/>
    <w:rsid w:val="00432AE8"/>
    <w:rsid w:val="00432F79"/>
    <w:rsid w:val="00445FBB"/>
    <w:rsid w:val="00451342"/>
    <w:rsid w:val="004612B8"/>
    <w:rsid w:val="00461D91"/>
    <w:rsid w:val="00466BC3"/>
    <w:rsid w:val="00467EA2"/>
    <w:rsid w:val="00475B5F"/>
    <w:rsid w:val="00476C84"/>
    <w:rsid w:val="004863C7"/>
    <w:rsid w:val="004A3960"/>
    <w:rsid w:val="004B23A2"/>
    <w:rsid w:val="004B592E"/>
    <w:rsid w:val="004C0707"/>
    <w:rsid w:val="004C10DC"/>
    <w:rsid w:val="004C58BC"/>
    <w:rsid w:val="004D7A51"/>
    <w:rsid w:val="004D7E7F"/>
    <w:rsid w:val="004E5F0E"/>
    <w:rsid w:val="004F22A4"/>
    <w:rsid w:val="004F45DD"/>
    <w:rsid w:val="00506835"/>
    <w:rsid w:val="00507D04"/>
    <w:rsid w:val="00533585"/>
    <w:rsid w:val="005349CB"/>
    <w:rsid w:val="00535C2C"/>
    <w:rsid w:val="00536C6C"/>
    <w:rsid w:val="00537FF0"/>
    <w:rsid w:val="005454DD"/>
    <w:rsid w:val="00562636"/>
    <w:rsid w:val="00563AD6"/>
    <w:rsid w:val="00565C68"/>
    <w:rsid w:val="00565D99"/>
    <w:rsid w:val="005660C9"/>
    <w:rsid w:val="00572E7D"/>
    <w:rsid w:val="005743BE"/>
    <w:rsid w:val="00582558"/>
    <w:rsid w:val="005825C7"/>
    <w:rsid w:val="0059056E"/>
    <w:rsid w:val="00597E3D"/>
    <w:rsid w:val="005A3481"/>
    <w:rsid w:val="005A459D"/>
    <w:rsid w:val="005A63A0"/>
    <w:rsid w:val="005B441D"/>
    <w:rsid w:val="005B6A3E"/>
    <w:rsid w:val="005C020D"/>
    <w:rsid w:val="005C3568"/>
    <w:rsid w:val="005C42ED"/>
    <w:rsid w:val="005D05B0"/>
    <w:rsid w:val="005D1D0A"/>
    <w:rsid w:val="005D2548"/>
    <w:rsid w:val="005D48CC"/>
    <w:rsid w:val="005D48F7"/>
    <w:rsid w:val="005D6FFE"/>
    <w:rsid w:val="005E2AEC"/>
    <w:rsid w:val="005E46A5"/>
    <w:rsid w:val="00601CBB"/>
    <w:rsid w:val="0061009C"/>
    <w:rsid w:val="0061142F"/>
    <w:rsid w:val="00612A81"/>
    <w:rsid w:val="0061448A"/>
    <w:rsid w:val="006241C2"/>
    <w:rsid w:val="00626A87"/>
    <w:rsid w:val="0062731D"/>
    <w:rsid w:val="00631A99"/>
    <w:rsid w:val="00634B94"/>
    <w:rsid w:val="006351A7"/>
    <w:rsid w:val="00643FFC"/>
    <w:rsid w:val="0064516F"/>
    <w:rsid w:val="0065630F"/>
    <w:rsid w:val="006568FB"/>
    <w:rsid w:val="006574FB"/>
    <w:rsid w:val="00657D47"/>
    <w:rsid w:val="0067046F"/>
    <w:rsid w:val="00671582"/>
    <w:rsid w:val="006723D5"/>
    <w:rsid w:val="00676248"/>
    <w:rsid w:val="00682E9C"/>
    <w:rsid w:val="006B40A9"/>
    <w:rsid w:val="006B7832"/>
    <w:rsid w:val="006C09C8"/>
    <w:rsid w:val="006D62DF"/>
    <w:rsid w:val="006E11FF"/>
    <w:rsid w:val="006F4DB5"/>
    <w:rsid w:val="006F5E59"/>
    <w:rsid w:val="007020DD"/>
    <w:rsid w:val="00702AAC"/>
    <w:rsid w:val="00702FA4"/>
    <w:rsid w:val="00704395"/>
    <w:rsid w:val="007064AC"/>
    <w:rsid w:val="00711191"/>
    <w:rsid w:val="007138DB"/>
    <w:rsid w:val="00716FE4"/>
    <w:rsid w:val="00717AAE"/>
    <w:rsid w:val="00721E97"/>
    <w:rsid w:val="00722674"/>
    <w:rsid w:val="00724D32"/>
    <w:rsid w:val="00730761"/>
    <w:rsid w:val="00731FED"/>
    <w:rsid w:val="00733A68"/>
    <w:rsid w:val="00736BFA"/>
    <w:rsid w:val="00736E09"/>
    <w:rsid w:val="007502EB"/>
    <w:rsid w:val="007519D2"/>
    <w:rsid w:val="00754F5A"/>
    <w:rsid w:val="007646EC"/>
    <w:rsid w:val="00766061"/>
    <w:rsid w:val="00771B21"/>
    <w:rsid w:val="00775199"/>
    <w:rsid w:val="00782CB2"/>
    <w:rsid w:val="00792368"/>
    <w:rsid w:val="0079606A"/>
    <w:rsid w:val="00796161"/>
    <w:rsid w:val="007A48BA"/>
    <w:rsid w:val="007B44E6"/>
    <w:rsid w:val="007B48E3"/>
    <w:rsid w:val="007B4CC9"/>
    <w:rsid w:val="007C7A7B"/>
    <w:rsid w:val="007D121D"/>
    <w:rsid w:val="007D2EAA"/>
    <w:rsid w:val="007D71D3"/>
    <w:rsid w:val="007E2892"/>
    <w:rsid w:val="007F4C48"/>
    <w:rsid w:val="007F7D70"/>
    <w:rsid w:val="00802919"/>
    <w:rsid w:val="008064A4"/>
    <w:rsid w:val="00810CED"/>
    <w:rsid w:val="00814620"/>
    <w:rsid w:val="00817C99"/>
    <w:rsid w:val="00823131"/>
    <w:rsid w:val="008241C4"/>
    <w:rsid w:val="00850277"/>
    <w:rsid w:val="008515C2"/>
    <w:rsid w:val="00851C64"/>
    <w:rsid w:val="00860C2E"/>
    <w:rsid w:val="00870DB8"/>
    <w:rsid w:val="008716CF"/>
    <w:rsid w:val="00871D57"/>
    <w:rsid w:val="00874F7D"/>
    <w:rsid w:val="008765E7"/>
    <w:rsid w:val="00877D7A"/>
    <w:rsid w:val="00897E44"/>
    <w:rsid w:val="008A6346"/>
    <w:rsid w:val="008A7DCE"/>
    <w:rsid w:val="008C1421"/>
    <w:rsid w:val="008C2122"/>
    <w:rsid w:val="008C3801"/>
    <w:rsid w:val="008C6753"/>
    <w:rsid w:val="008D0C31"/>
    <w:rsid w:val="008D367C"/>
    <w:rsid w:val="008E177F"/>
    <w:rsid w:val="008E3F06"/>
    <w:rsid w:val="008F2485"/>
    <w:rsid w:val="008F4551"/>
    <w:rsid w:val="008F45E5"/>
    <w:rsid w:val="00904B70"/>
    <w:rsid w:val="009068C4"/>
    <w:rsid w:val="009111E1"/>
    <w:rsid w:val="00911E2B"/>
    <w:rsid w:val="0091203A"/>
    <w:rsid w:val="00913584"/>
    <w:rsid w:val="0091374E"/>
    <w:rsid w:val="00925519"/>
    <w:rsid w:val="0093271C"/>
    <w:rsid w:val="009356D6"/>
    <w:rsid w:val="00940314"/>
    <w:rsid w:val="00955427"/>
    <w:rsid w:val="009556BC"/>
    <w:rsid w:val="009614EC"/>
    <w:rsid w:val="009624FC"/>
    <w:rsid w:val="00971C0D"/>
    <w:rsid w:val="00972CAE"/>
    <w:rsid w:val="0097327D"/>
    <w:rsid w:val="009734AF"/>
    <w:rsid w:val="00973A22"/>
    <w:rsid w:val="00974F5C"/>
    <w:rsid w:val="009755B4"/>
    <w:rsid w:val="00975C02"/>
    <w:rsid w:val="00976FB9"/>
    <w:rsid w:val="00985A6B"/>
    <w:rsid w:val="00991429"/>
    <w:rsid w:val="00996A57"/>
    <w:rsid w:val="009974D2"/>
    <w:rsid w:val="009A3236"/>
    <w:rsid w:val="009A7AF7"/>
    <w:rsid w:val="009B2847"/>
    <w:rsid w:val="009C1AFE"/>
    <w:rsid w:val="009C5059"/>
    <w:rsid w:val="009C5801"/>
    <w:rsid w:val="009D4C9C"/>
    <w:rsid w:val="009E7AF8"/>
    <w:rsid w:val="009F079F"/>
    <w:rsid w:val="009F0DD6"/>
    <w:rsid w:val="00A05714"/>
    <w:rsid w:val="00A10EED"/>
    <w:rsid w:val="00A1289D"/>
    <w:rsid w:val="00A13FAB"/>
    <w:rsid w:val="00A21243"/>
    <w:rsid w:val="00A21A9E"/>
    <w:rsid w:val="00A21CCB"/>
    <w:rsid w:val="00A2500F"/>
    <w:rsid w:val="00A26356"/>
    <w:rsid w:val="00A3239B"/>
    <w:rsid w:val="00A35206"/>
    <w:rsid w:val="00A4407A"/>
    <w:rsid w:val="00A452DE"/>
    <w:rsid w:val="00A468D6"/>
    <w:rsid w:val="00A62090"/>
    <w:rsid w:val="00A72B7D"/>
    <w:rsid w:val="00A8279E"/>
    <w:rsid w:val="00A84B48"/>
    <w:rsid w:val="00A97056"/>
    <w:rsid w:val="00AA02FC"/>
    <w:rsid w:val="00AA552E"/>
    <w:rsid w:val="00AA76EB"/>
    <w:rsid w:val="00AB32F2"/>
    <w:rsid w:val="00AB4B63"/>
    <w:rsid w:val="00AB7051"/>
    <w:rsid w:val="00AC11DF"/>
    <w:rsid w:val="00AC18AD"/>
    <w:rsid w:val="00AC1F85"/>
    <w:rsid w:val="00AC7904"/>
    <w:rsid w:val="00AD16AA"/>
    <w:rsid w:val="00AD178F"/>
    <w:rsid w:val="00AD44F8"/>
    <w:rsid w:val="00AE7101"/>
    <w:rsid w:val="00AF3A68"/>
    <w:rsid w:val="00AF6830"/>
    <w:rsid w:val="00B025CA"/>
    <w:rsid w:val="00B07D3A"/>
    <w:rsid w:val="00B13C23"/>
    <w:rsid w:val="00B2399F"/>
    <w:rsid w:val="00B24B84"/>
    <w:rsid w:val="00B27335"/>
    <w:rsid w:val="00B36214"/>
    <w:rsid w:val="00B36564"/>
    <w:rsid w:val="00B41210"/>
    <w:rsid w:val="00B62623"/>
    <w:rsid w:val="00B706C7"/>
    <w:rsid w:val="00B72637"/>
    <w:rsid w:val="00B74348"/>
    <w:rsid w:val="00B81664"/>
    <w:rsid w:val="00B81D80"/>
    <w:rsid w:val="00B929D8"/>
    <w:rsid w:val="00B9503A"/>
    <w:rsid w:val="00B9520D"/>
    <w:rsid w:val="00BA2579"/>
    <w:rsid w:val="00BA2583"/>
    <w:rsid w:val="00BA7163"/>
    <w:rsid w:val="00BB4FE5"/>
    <w:rsid w:val="00BB762B"/>
    <w:rsid w:val="00BC2A70"/>
    <w:rsid w:val="00BC55BA"/>
    <w:rsid w:val="00BC7F3C"/>
    <w:rsid w:val="00BD207F"/>
    <w:rsid w:val="00BD7729"/>
    <w:rsid w:val="00BE23E8"/>
    <w:rsid w:val="00BF0084"/>
    <w:rsid w:val="00BF529F"/>
    <w:rsid w:val="00C06312"/>
    <w:rsid w:val="00C110D6"/>
    <w:rsid w:val="00C12BC4"/>
    <w:rsid w:val="00C13940"/>
    <w:rsid w:val="00C14E20"/>
    <w:rsid w:val="00C23076"/>
    <w:rsid w:val="00C23351"/>
    <w:rsid w:val="00C317A2"/>
    <w:rsid w:val="00C3230D"/>
    <w:rsid w:val="00C348D7"/>
    <w:rsid w:val="00C36CF8"/>
    <w:rsid w:val="00C41215"/>
    <w:rsid w:val="00C55C1C"/>
    <w:rsid w:val="00C55D27"/>
    <w:rsid w:val="00C56A8E"/>
    <w:rsid w:val="00C613EF"/>
    <w:rsid w:val="00C61A80"/>
    <w:rsid w:val="00C64C3F"/>
    <w:rsid w:val="00C6761B"/>
    <w:rsid w:val="00C716C2"/>
    <w:rsid w:val="00C75BC8"/>
    <w:rsid w:val="00C76396"/>
    <w:rsid w:val="00C77256"/>
    <w:rsid w:val="00C84EA9"/>
    <w:rsid w:val="00C91444"/>
    <w:rsid w:val="00C9655B"/>
    <w:rsid w:val="00CA4D01"/>
    <w:rsid w:val="00CA7595"/>
    <w:rsid w:val="00CB1A19"/>
    <w:rsid w:val="00CB5D5A"/>
    <w:rsid w:val="00CC0202"/>
    <w:rsid w:val="00CC1A71"/>
    <w:rsid w:val="00CC27B0"/>
    <w:rsid w:val="00CE0091"/>
    <w:rsid w:val="00CE7E20"/>
    <w:rsid w:val="00CF2691"/>
    <w:rsid w:val="00CF4FF7"/>
    <w:rsid w:val="00D047FD"/>
    <w:rsid w:val="00D05675"/>
    <w:rsid w:val="00D064A9"/>
    <w:rsid w:val="00D12BF4"/>
    <w:rsid w:val="00D21558"/>
    <w:rsid w:val="00D33BB5"/>
    <w:rsid w:val="00D408E6"/>
    <w:rsid w:val="00D43DE3"/>
    <w:rsid w:val="00D458BC"/>
    <w:rsid w:val="00D47E9B"/>
    <w:rsid w:val="00D51D0B"/>
    <w:rsid w:val="00D56DE9"/>
    <w:rsid w:val="00D61DCA"/>
    <w:rsid w:val="00D723A7"/>
    <w:rsid w:val="00D77B47"/>
    <w:rsid w:val="00D82423"/>
    <w:rsid w:val="00D83617"/>
    <w:rsid w:val="00D8523B"/>
    <w:rsid w:val="00D86704"/>
    <w:rsid w:val="00D979D3"/>
    <w:rsid w:val="00DA151D"/>
    <w:rsid w:val="00DA32F1"/>
    <w:rsid w:val="00DB4BA7"/>
    <w:rsid w:val="00DC2543"/>
    <w:rsid w:val="00DC2573"/>
    <w:rsid w:val="00DC4682"/>
    <w:rsid w:val="00DC470A"/>
    <w:rsid w:val="00DC49F4"/>
    <w:rsid w:val="00DC7738"/>
    <w:rsid w:val="00DD189B"/>
    <w:rsid w:val="00DD2D26"/>
    <w:rsid w:val="00DD30C2"/>
    <w:rsid w:val="00DE6200"/>
    <w:rsid w:val="00DF1E03"/>
    <w:rsid w:val="00DF5F03"/>
    <w:rsid w:val="00E0692A"/>
    <w:rsid w:val="00E22A05"/>
    <w:rsid w:val="00E23639"/>
    <w:rsid w:val="00E30FC3"/>
    <w:rsid w:val="00E319D2"/>
    <w:rsid w:val="00E330BC"/>
    <w:rsid w:val="00E37D2E"/>
    <w:rsid w:val="00E411C8"/>
    <w:rsid w:val="00E440B1"/>
    <w:rsid w:val="00E52F2A"/>
    <w:rsid w:val="00E66E7D"/>
    <w:rsid w:val="00E737FD"/>
    <w:rsid w:val="00E84816"/>
    <w:rsid w:val="00E963FE"/>
    <w:rsid w:val="00E9781D"/>
    <w:rsid w:val="00EA09BB"/>
    <w:rsid w:val="00EC0C80"/>
    <w:rsid w:val="00ED2D22"/>
    <w:rsid w:val="00EE4386"/>
    <w:rsid w:val="00EE7D25"/>
    <w:rsid w:val="00EF0095"/>
    <w:rsid w:val="00EF2382"/>
    <w:rsid w:val="00EF2FAF"/>
    <w:rsid w:val="00EF3A78"/>
    <w:rsid w:val="00EF5ADE"/>
    <w:rsid w:val="00EF67E2"/>
    <w:rsid w:val="00EF6BA1"/>
    <w:rsid w:val="00F01372"/>
    <w:rsid w:val="00F059F0"/>
    <w:rsid w:val="00F07003"/>
    <w:rsid w:val="00F129D5"/>
    <w:rsid w:val="00F13E89"/>
    <w:rsid w:val="00F17E1A"/>
    <w:rsid w:val="00F20761"/>
    <w:rsid w:val="00F2155B"/>
    <w:rsid w:val="00F248F2"/>
    <w:rsid w:val="00F36315"/>
    <w:rsid w:val="00F40F98"/>
    <w:rsid w:val="00F4279B"/>
    <w:rsid w:val="00F44DE8"/>
    <w:rsid w:val="00F45D57"/>
    <w:rsid w:val="00F46401"/>
    <w:rsid w:val="00F6203F"/>
    <w:rsid w:val="00F64B78"/>
    <w:rsid w:val="00F65A6C"/>
    <w:rsid w:val="00F73950"/>
    <w:rsid w:val="00F77468"/>
    <w:rsid w:val="00F94378"/>
    <w:rsid w:val="00F94945"/>
    <w:rsid w:val="00FA7FC9"/>
    <w:rsid w:val="00FB6893"/>
    <w:rsid w:val="00FD0C61"/>
    <w:rsid w:val="00FD3FA2"/>
    <w:rsid w:val="00FD415A"/>
    <w:rsid w:val="00FE2353"/>
    <w:rsid w:val="00FE449E"/>
    <w:rsid w:val="00FE4533"/>
    <w:rsid w:val="00FE7817"/>
    <w:rsid w:val="00FF1190"/>
    <w:rsid w:val="00FF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F5CDA4"/>
  <w15:chartTrackingRefBased/>
  <w15:docId w15:val="{8F4C514A-52B9-4271-AE60-F47F1BBA2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hd w:val="clear" w:color="auto" w:fill="FFFFFF"/>
      <w:spacing w:line="288" w:lineRule="auto"/>
      <w:ind w:left="1899" w:right="2041"/>
      <w:jc w:val="center"/>
      <w:outlineLvl w:val="0"/>
    </w:pPr>
    <w:rPr>
      <w:rFonts w:ascii="Tahoma" w:hAnsi="Tahoma" w:cs="Tahoma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Pr>
      <w:rFonts w:ascii="Tahoma" w:hAnsi="Tahoma"/>
      <w:sz w:val="19"/>
    </w:rPr>
  </w:style>
  <w:style w:type="character" w:customStyle="1" w:styleId="WW8Num7z0">
    <w:name w:val="WW8Num7z0"/>
    <w:rPr>
      <w:rFonts w:ascii="Tahoma" w:hAnsi="Tahoma"/>
      <w:sz w:val="19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</w:style>
  <w:style w:type="character" w:customStyle="1" w:styleId="Odwoanieprzypisudolnego1">
    <w:name w:val="Odwołanie przypisu dolnego1"/>
    <w:rPr>
      <w:vertAlign w:val="superscript"/>
    </w:rPr>
  </w:style>
  <w:style w:type="character" w:styleId="Numerstrony">
    <w:name w:val="page number"/>
    <w:basedOn w:val="Domylnaczcionkaakapitu1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semiHidden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ny1">
    <w:name w:val="Normalny1"/>
    <w:basedOn w:val="Normalny"/>
    <w:pPr>
      <w:widowControl w:val="0"/>
    </w:pPr>
    <w:rPr>
      <w:rFonts w:eastAsia="Lucida Sans Unicode" w:cs="Tahoma"/>
      <w:color w:val="000000"/>
    </w:rPr>
  </w:style>
  <w:style w:type="paragraph" w:customStyle="1" w:styleId="Tekstblokowy1">
    <w:name w:val="Tekst blokowy1"/>
    <w:basedOn w:val="Normalny"/>
    <w:pPr>
      <w:shd w:val="clear" w:color="auto" w:fill="FFFFFF"/>
      <w:spacing w:before="346" w:line="259" w:lineRule="exact"/>
      <w:ind w:left="1325" w:right="422" w:hanging="638"/>
    </w:pPr>
    <w:rPr>
      <w:rFonts w:ascii="Tahoma" w:hAnsi="Tahoma" w:cs="Tahoma"/>
      <w:b/>
      <w:bCs/>
      <w:sz w:val="22"/>
      <w:szCs w:val="22"/>
    </w:rPr>
  </w:style>
  <w:style w:type="paragraph" w:styleId="Tekstpodstawowywcity">
    <w:name w:val="Body Text Indent"/>
    <w:basedOn w:val="Normalny"/>
    <w:pPr>
      <w:ind w:left="708"/>
      <w:jc w:val="both"/>
    </w:pPr>
    <w:rPr>
      <w:sz w:val="28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customStyle="1" w:styleId="1BodyText">
    <w:name w:val="1Body_Text"/>
    <w:pPr>
      <w:suppressAutoHyphens/>
      <w:spacing w:before="160"/>
      <w:ind w:left="1701"/>
      <w:jc w:val="both"/>
    </w:pPr>
    <w:rPr>
      <w:sz w:val="22"/>
      <w:szCs w:val="22"/>
      <w:lang w:eastAsia="ar-SA"/>
    </w:rPr>
  </w:style>
  <w:style w:type="paragraph" w:customStyle="1" w:styleId="1NumList1">
    <w:name w:val="1Num_List1"/>
    <w:basedOn w:val="1BodyText"/>
    <w:pPr>
      <w:numPr>
        <w:numId w:val="2"/>
      </w:numPr>
      <w:ind w:left="1701"/>
    </w:pPr>
  </w:style>
  <w:style w:type="paragraph" w:customStyle="1" w:styleId="1bodytext0">
    <w:name w:val="1body_text"/>
    <w:pPr>
      <w:suppressAutoHyphens/>
      <w:spacing w:before="160"/>
      <w:ind w:left="1701"/>
    </w:pPr>
    <w:rPr>
      <w:sz w:val="22"/>
      <w:szCs w:val="22"/>
      <w:lang w:eastAsia="ar-SA"/>
    </w:rPr>
  </w:style>
  <w:style w:type="paragraph" w:customStyle="1" w:styleId="Tytu1">
    <w:name w:val="Tytuł1"/>
    <w:basedOn w:val="Normalny1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customStyle="1" w:styleId="Tekstpodstawowy1">
    <w:name w:val="Tekst podstawowy1"/>
    <w:basedOn w:val="Normalny1"/>
    <w:pPr>
      <w:widowControl/>
      <w:jc w:val="both"/>
    </w:pPr>
    <w:rPr>
      <w:rFonts w:eastAsia="Times New Roman" w:cs="Times New Roman"/>
      <w:color w:val="auto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pPr>
      <w:widowControl w:val="0"/>
      <w:numPr>
        <w:numId w:val="0"/>
      </w:numPr>
      <w:shd w:val="clear" w:color="auto" w:fill="auto"/>
      <w:spacing w:line="240" w:lineRule="auto"/>
      <w:ind w:right="0"/>
      <w:jc w:val="left"/>
      <w:outlineLvl w:val="9"/>
    </w:pPr>
    <w:rPr>
      <w:rFonts w:ascii="Times New Roman" w:eastAsia="Lucida Sans Unicode" w:hAnsi="Times New Roman"/>
      <w:bCs w:val="0"/>
      <w:color w:val="000000"/>
      <w:sz w:val="24"/>
      <w:szCs w:val="24"/>
      <w:lang w:eastAsia="pl-PL" w:bidi="pl-PL"/>
    </w:rPr>
  </w:style>
  <w:style w:type="paragraph" w:customStyle="1" w:styleId="Zawartoramki">
    <w:name w:val="Zawartość ramki"/>
    <w:basedOn w:val="Tekstpodstawowy"/>
  </w:style>
  <w:style w:type="paragraph" w:styleId="NormalnyWeb">
    <w:name w:val="Normal (Web)"/>
    <w:basedOn w:val="Normalny"/>
    <w:rsid w:val="005C020D"/>
    <w:pPr>
      <w:suppressAutoHyphens w:val="0"/>
      <w:spacing w:before="100" w:beforeAutospacing="1" w:after="119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005F4F"/>
    <w:rPr>
      <w:sz w:val="24"/>
      <w:szCs w:val="24"/>
      <w:lang w:val="pl-PL" w:eastAsia="ar-SA" w:bidi="ar-SA"/>
    </w:rPr>
  </w:style>
  <w:style w:type="paragraph" w:customStyle="1" w:styleId="ZnakZnak1">
    <w:name w:val="Znak Znak1"/>
    <w:basedOn w:val="Normalny"/>
    <w:rsid w:val="003B2CB8"/>
    <w:pPr>
      <w:suppressAutoHyphens w:val="0"/>
    </w:pPr>
    <w:rPr>
      <w:rFonts w:ascii="Arial" w:hAnsi="Arial" w:cs="Arial"/>
      <w:lang w:eastAsia="pl-PL"/>
    </w:rPr>
  </w:style>
  <w:style w:type="paragraph" w:customStyle="1" w:styleId="Nagwek11">
    <w:name w:val="Nagłówek 11"/>
    <w:basedOn w:val="Normalny"/>
    <w:next w:val="Normalny"/>
    <w:rsid w:val="00BC2A70"/>
    <w:pPr>
      <w:widowControl w:val="0"/>
      <w:autoSpaceDE w:val="0"/>
    </w:pPr>
    <w:rPr>
      <w:rFonts w:eastAsia="Lucida Sans Unicode"/>
      <w:color w:val="000000"/>
      <w:lang w:eastAsia="pl-PL"/>
    </w:rPr>
  </w:style>
  <w:style w:type="table" w:styleId="Tabela-Siatka">
    <w:name w:val="Table Grid"/>
    <w:basedOn w:val="Standardowy"/>
    <w:rsid w:val="00BC2A70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ferta">
    <w:name w:val="oferta"/>
    <w:rsid w:val="0038564D"/>
    <w:rPr>
      <w:b/>
    </w:rPr>
  </w:style>
  <w:style w:type="character" w:styleId="Odwoaniedokomentarza">
    <w:name w:val="annotation reference"/>
    <w:rsid w:val="00AF3A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3A6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AF3A6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3A68"/>
    <w:rPr>
      <w:b/>
      <w:bCs/>
    </w:rPr>
  </w:style>
  <w:style w:type="character" w:customStyle="1" w:styleId="TematkomentarzaZnak">
    <w:name w:val="Temat komentarza Znak"/>
    <w:link w:val="Tematkomentarza"/>
    <w:rsid w:val="00AF3A68"/>
    <w:rPr>
      <w:b/>
      <w:bCs/>
      <w:lang w:eastAsia="ar-SA"/>
    </w:rPr>
  </w:style>
  <w:style w:type="character" w:customStyle="1" w:styleId="RTFNum31">
    <w:name w:val="RTF_Num 3 1"/>
    <w:rsid w:val="002D44BA"/>
    <w:rPr>
      <w:shd w:val="clear" w:color="auto" w:fill="000000"/>
    </w:rPr>
  </w:style>
  <w:style w:type="paragraph" w:customStyle="1" w:styleId="LO-Normal">
    <w:name w:val="LO-Normal"/>
    <w:basedOn w:val="Normalny"/>
    <w:rsid w:val="002B32E8"/>
    <w:pPr>
      <w:widowControl w:val="0"/>
    </w:pPr>
    <w:rPr>
      <w:rFonts w:eastAsia="Lucida Sans Unicode" w:cs="Tahoma"/>
      <w:color w:val="000000"/>
      <w:lang w:eastAsia="zh-CN"/>
    </w:rPr>
  </w:style>
  <w:style w:type="paragraph" w:customStyle="1" w:styleId="Normalny10">
    <w:name w:val="Normalny1"/>
    <w:basedOn w:val="Normalny"/>
    <w:rsid w:val="002B32E8"/>
    <w:pPr>
      <w:widowControl w:val="0"/>
      <w:autoSpaceDE w:val="0"/>
    </w:pPr>
    <w:rPr>
      <w:rFonts w:eastAsia="Lucida Sans Unicode"/>
      <w:lang w:eastAsia="zh-CN"/>
    </w:rPr>
  </w:style>
  <w:style w:type="character" w:customStyle="1" w:styleId="StopkaZnak">
    <w:name w:val="Stopka Znak"/>
    <w:link w:val="Stopka"/>
    <w:uiPriority w:val="99"/>
    <w:rsid w:val="002B32E8"/>
    <w:rPr>
      <w:sz w:val="24"/>
      <w:szCs w:val="24"/>
      <w:lang w:eastAsia="ar-SA"/>
    </w:rPr>
  </w:style>
  <w:style w:type="character" w:customStyle="1" w:styleId="WW8Num2z8">
    <w:name w:val="WW8Num2z8"/>
    <w:rsid w:val="00F129D5"/>
  </w:style>
  <w:style w:type="character" w:styleId="Hipercze">
    <w:name w:val="Hyperlink"/>
    <w:rsid w:val="007B48E3"/>
    <w:rPr>
      <w:color w:val="0563C1"/>
      <w:u w:val="single"/>
    </w:rPr>
  </w:style>
  <w:style w:type="paragraph" w:customStyle="1" w:styleId="Lista-kontynuacja2">
    <w:name w:val="Lista - kontynuacja2"/>
    <w:basedOn w:val="Normalny"/>
    <w:rsid w:val="00F20761"/>
    <w:pPr>
      <w:spacing w:after="120"/>
      <w:ind w:left="283"/>
      <w:contextualSpacing/>
    </w:pPr>
    <w:rPr>
      <w:rFonts w:cs="Calibri"/>
      <w:color w:val="000000"/>
      <w:sz w:val="20"/>
      <w:szCs w:val="20"/>
      <w:lang w:eastAsia="zh-CN"/>
    </w:rPr>
  </w:style>
  <w:style w:type="character" w:styleId="Pogrubienie">
    <w:name w:val="Strong"/>
    <w:uiPriority w:val="22"/>
    <w:qFormat/>
    <w:rsid w:val="000E7F95"/>
    <w:rPr>
      <w:b/>
      <w:bCs/>
    </w:rPr>
  </w:style>
  <w:style w:type="paragraph" w:customStyle="1" w:styleId="Style8">
    <w:name w:val="Style8"/>
    <w:basedOn w:val="Normalny"/>
    <w:rsid w:val="00DB4BA7"/>
    <w:pPr>
      <w:widowControl w:val="0"/>
      <w:suppressAutoHyphens w:val="0"/>
      <w:autoSpaceDE w:val="0"/>
      <w:autoSpaceDN w:val="0"/>
      <w:adjustRightInd w:val="0"/>
      <w:spacing w:line="275" w:lineRule="exact"/>
      <w:ind w:hanging="698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92C7F-2E4C-408E-908D-6BE711AF8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476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</vt:lpstr>
    </vt:vector>
  </TitlesOfParts>
  <Company>Acer</Company>
  <LinksUpToDate>false</LinksUpToDate>
  <CharactersWithSpaces>3326</CharactersWithSpaces>
  <SharedDoc>false</SharedDoc>
  <HLinks>
    <vt:vector size="12" baseType="variant">
      <vt:variant>
        <vt:i4>6815867</vt:i4>
      </vt:variant>
      <vt:variant>
        <vt:i4>3</vt:i4>
      </vt:variant>
      <vt:variant>
        <vt:i4>0</vt:i4>
      </vt:variant>
      <vt:variant>
        <vt:i4>5</vt:i4>
      </vt:variant>
      <vt:variant>
        <vt:lpwstr>https://www.google.pl/maps</vt:lpwstr>
      </vt:variant>
      <vt:variant>
        <vt:lpwstr/>
      </vt:variant>
      <vt:variant>
        <vt:i4>6815867</vt:i4>
      </vt:variant>
      <vt:variant>
        <vt:i4>0</vt:i4>
      </vt:variant>
      <vt:variant>
        <vt:i4>0</vt:i4>
      </vt:variant>
      <vt:variant>
        <vt:i4>5</vt:i4>
      </vt:variant>
      <vt:variant>
        <vt:lpwstr>https://www.google.pl/maps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</dc:title>
  <dc:subject/>
  <dc:creator>Grzegorz</dc:creator>
  <cp:keywords/>
  <cp:lastModifiedBy>M</cp:lastModifiedBy>
  <cp:revision>3</cp:revision>
  <cp:lastPrinted>2021-03-15T08:24:00Z</cp:lastPrinted>
  <dcterms:created xsi:type="dcterms:W3CDTF">2026-01-14T20:08:00Z</dcterms:created>
  <dcterms:modified xsi:type="dcterms:W3CDTF">2026-01-14T20:20:00Z</dcterms:modified>
</cp:coreProperties>
</file>